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46" w:rsidRDefault="00D30846"/>
    <w:p w:rsidR="00D30846" w:rsidRPr="00F26F38" w:rsidRDefault="00D30846" w:rsidP="00D30846">
      <w:pPr>
        <w:spacing w:after="0" w:line="240" w:lineRule="auto"/>
        <w:rPr>
          <w:sz w:val="16"/>
          <w:szCs w:val="16"/>
        </w:rPr>
      </w:pPr>
      <w:r w:rsidRPr="00F26F38">
        <w:t>NAME:  ______________________________</w:t>
      </w:r>
      <w:r w:rsidRPr="00F26F38">
        <w:tab/>
      </w:r>
      <w:r w:rsidRPr="00F26F38">
        <w:tab/>
      </w:r>
      <w:r w:rsidRPr="00F26F38">
        <w:tab/>
      </w:r>
      <w:r w:rsidRPr="00F26F38">
        <w:tab/>
      </w:r>
      <w:r w:rsidRPr="00F26F38">
        <w:tab/>
      </w:r>
      <w:r w:rsidRPr="00F26F38">
        <w:tab/>
      </w:r>
      <w:r w:rsidRPr="00F26F38">
        <w:tab/>
      </w:r>
      <w:r w:rsidRPr="00F26F38">
        <w:tab/>
        <w:t xml:space="preserve">         </w:t>
      </w:r>
      <w:r w:rsidRPr="00F26F38">
        <w:rPr>
          <w:sz w:val="16"/>
          <w:szCs w:val="16"/>
        </w:rPr>
        <w:t>Chemistry 313</w:t>
      </w:r>
    </w:p>
    <w:p w:rsidR="00D30846" w:rsidRPr="00F26F38" w:rsidRDefault="00D30846" w:rsidP="00D30846">
      <w:pPr>
        <w:spacing w:after="0" w:line="240" w:lineRule="auto"/>
        <w:jc w:val="right"/>
        <w:rPr>
          <w:sz w:val="16"/>
          <w:szCs w:val="16"/>
        </w:rPr>
      </w:pPr>
      <w:r w:rsidRPr="00F26F38">
        <w:rPr>
          <w:sz w:val="16"/>
          <w:szCs w:val="16"/>
        </w:rPr>
        <w:t>Chapter 12</w:t>
      </w:r>
    </w:p>
    <w:p w:rsidR="00D30846" w:rsidRPr="00F26F38" w:rsidRDefault="00D30846" w:rsidP="00D30846">
      <w:pPr>
        <w:spacing w:after="0" w:line="240" w:lineRule="auto"/>
        <w:jc w:val="center"/>
        <w:rPr>
          <w:sz w:val="12"/>
          <w:szCs w:val="12"/>
        </w:rPr>
      </w:pPr>
    </w:p>
    <w:p w:rsidR="00D30846" w:rsidRPr="00F26F38" w:rsidRDefault="00D30846" w:rsidP="00D30846">
      <w:pPr>
        <w:spacing w:after="0" w:line="240" w:lineRule="auto"/>
        <w:jc w:val="center"/>
        <w:rPr>
          <w:b/>
        </w:rPr>
      </w:pPr>
      <w:r w:rsidRPr="00F26F38">
        <w:rPr>
          <w:b/>
        </w:rPr>
        <w:t>CHEMICAL QUANTITIES</w:t>
      </w:r>
    </w:p>
    <w:p w:rsidR="00D30846" w:rsidRPr="00F26F38" w:rsidRDefault="00D30846" w:rsidP="00D30846">
      <w:pPr>
        <w:spacing w:after="0" w:line="240" w:lineRule="auto"/>
        <w:jc w:val="center"/>
      </w:pPr>
      <w:r w:rsidRPr="00F26F38">
        <w:rPr>
          <w:b/>
          <w:i/>
        </w:rPr>
        <w:t>Chapter Outline</w:t>
      </w:r>
    </w:p>
    <w:p w:rsidR="00D30846" w:rsidRPr="00F26F38" w:rsidRDefault="00D30846" w:rsidP="00D30846">
      <w:pPr>
        <w:spacing w:after="0" w:line="240" w:lineRule="auto"/>
        <w:jc w:val="center"/>
        <w:rPr>
          <w:sz w:val="12"/>
          <w:szCs w:val="12"/>
        </w:rPr>
      </w:pPr>
    </w:p>
    <w:p w:rsidR="00D30846" w:rsidRPr="00F26F38" w:rsidRDefault="00D30846" w:rsidP="00D30846">
      <w:pPr>
        <w:spacing w:after="0" w:line="240" w:lineRule="auto"/>
        <w:rPr>
          <w:u w:val="single"/>
        </w:rPr>
      </w:pPr>
      <w:r w:rsidRPr="00F26F38">
        <w:rPr>
          <w:u w:val="single"/>
        </w:rPr>
        <w:t>12.</w:t>
      </w:r>
      <w:r>
        <w:rPr>
          <w:u w:val="single"/>
        </w:rPr>
        <w:t>2</w:t>
      </w:r>
      <w:r w:rsidRPr="00F26F38">
        <w:rPr>
          <w:u w:val="single"/>
        </w:rPr>
        <w:t xml:space="preserve"> </w:t>
      </w:r>
      <w:r w:rsidRPr="00F26F38">
        <w:rPr>
          <w:u w:val="single"/>
        </w:rPr>
        <w:sym w:font="Wingdings" w:char="F0E0"/>
      </w:r>
      <w:r w:rsidRPr="00F26F38">
        <w:rPr>
          <w:u w:val="single"/>
        </w:rPr>
        <w:t xml:space="preserve"> </w:t>
      </w:r>
      <w:r>
        <w:rPr>
          <w:u w:val="single"/>
        </w:rPr>
        <w:t>Using Moles</w:t>
      </w:r>
    </w:p>
    <w:p w:rsidR="00D30846" w:rsidRPr="00F26F38" w:rsidRDefault="00D30846" w:rsidP="00D30846">
      <w:pPr>
        <w:spacing w:after="0" w:line="240" w:lineRule="auto"/>
        <w:rPr>
          <w:sz w:val="12"/>
          <w:szCs w:val="12"/>
        </w:rPr>
      </w:pPr>
    </w:p>
    <w:p w:rsidR="00D30846" w:rsidRPr="00F26F38" w:rsidRDefault="00D30846" w:rsidP="00D30846">
      <w:pPr>
        <w:spacing w:after="0" w:line="240" w:lineRule="auto"/>
        <w:rPr>
          <w:i/>
        </w:rPr>
      </w:pPr>
      <w:r w:rsidRPr="00F26F38">
        <w:rPr>
          <w:i/>
        </w:rPr>
        <w:t>Vocabulary</w:t>
      </w:r>
    </w:p>
    <w:p w:rsidR="00D30846" w:rsidRPr="00F26F38" w:rsidRDefault="00D30846" w:rsidP="00D30846">
      <w:pPr>
        <w:spacing w:after="0" w:line="240" w:lineRule="auto"/>
        <w:rPr>
          <w:sz w:val="12"/>
          <w:szCs w:val="12"/>
        </w:rPr>
      </w:pPr>
    </w:p>
    <w:tbl>
      <w:tblPr>
        <w:tblW w:w="11016" w:type="dxa"/>
        <w:tblInd w:w="720" w:type="dxa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30846" w:rsidRPr="00F26F38" w:rsidTr="0028429C">
        <w:trPr>
          <w:trHeight w:val="360"/>
        </w:trPr>
        <w:tc>
          <w:tcPr>
            <w:tcW w:w="3672" w:type="dxa"/>
            <w:vAlign w:val="center"/>
          </w:tcPr>
          <w:p w:rsidR="00D30846" w:rsidRPr="00F26F38" w:rsidRDefault="00D30846" w:rsidP="00D30846">
            <w:pPr>
              <w:spacing w:after="0" w:line="240" w:lineRule="auto"/>
            </w:pPr>
            <w:r w:rsidRPr="00F26F38">
              <w:t>Mol</w:t>
            </w:r>
            <w:r>
              <w:t>ar Volume</w:t>
            </w:r>
          </w:p>
        </w:tc>
        <w:tc>
          <w:tcPr>
            <w:tcW w:w="3672" w:type="dxa"/>
            <w:vAlign w:val="center"/>
          </w:tcPr>
          <w:p w:rsidR="00D30846" w:rsidRPr="00F26F38" w:rsidRDefault="00D30846" w:rsidP="0028429C">
            <w:pPr>
              <w:spacing w:after="0" w:line="240" w:lineRule="auto"/>
            </w:pPr>
            <w:r>
              <w:t>Ideal Gas Law</w:t>
            </w:r>
          </w:p>
        </w:tc>
        <w:tc>
          <w:tcPr>
            <w:tcW w:w="3672" w:type="dxa"/>
            <w:vAlign w:val="center"/>
          </w:tcPr>
          <w:p w:rsidR="00D30846" w:rsidRPr="00F26F38" w:rsidRDefault="00D30846" w:rsidP="0028429C">
            <w:pPr>
              <w:spacing w:after="0" w:line="240" w:lineRule="auto"/>
            </w:pPr>
            <w:r>
              <w:t>Empirical Formula</w:t>
            </w:r>
          </w:p>
        </w:tc>
      </w:tr>
      <w:tr w:rsidR="00D30846" w:rsidRPr="00F26F38" w:rsidTr="0028429C">
        <w:trPr>
          <w:trHeight w:val="360"/>
        </w:trPr>
        <w:tc>
          <w:tcPr>
            <w:tcW w:w="3672" w:type="dxa"/>
            <w:vAlign w:val="center"/>
          </w:tcPr>
          <w:p w:rsidR="00D30846" w:rsidRPr="00F26F38" w:rsidRDefault="00D30846" w:rsidP="0028429C">
            <w:pPr>
              <w:spacing w:after="0" w:line="240" w:lineRule="auto"/>
            </w:pPr>
          </w:p>
        </w:tc>
        <w:tc>
          <w:tcPr>
            <w:tcW w:w="3672" w:type="dxa"/>
            <w:vAlign w:val="center"/>
          </w:tcPr>
          <w:p w:rsidR="00D30846" w:rsidRPr="00F26F38" w:rsidRDefault="00D30846" w:rsidP="0028429C">
            <w:pPr>
              <w:spacing w:after="0" w:line="240" w:lineRule="auto"/>
            </w:pPr>
          </w:p>
        </w:tc>
        <w:tc>
          <w:tcPr>
            <w:tcW w:w="3672" w:type="dxa"/>
            <w:vAlign w:val="center"/>
          </w:tcPr>
          <w:p w:rsidR="00D30846" w:rsidRPr="00F26F38" w:rsidRDefault="00D30846" w:rsidP="0028429C">
            <w:pPr>
              <w:spacing w:after="0" w:line="240" w:lineRule="auto"/>
            </w:pPr>
          </w:p>
        </w:tc>
      </w:tr>
    </w:tbl>
    <w:p w:rsidR="00D30846" w:rsidRPr="00F26F38" w:rsidRDefault="00D30846" w:rsidP="00D30846">
      <w:pPr>
        <w:spacing w:after="0" w:line="240" w:lineRule="auto"/>
        <w:rPr>
          <w:sz w:val="12"/>
          <w:szCs w:val="12"/>
        </w:rPr>
      </w:pPr>
    </w:p>
    <w:p w:rsidR="00D30846" w:rsidRPr="00F26F38" w:rsidRDefault="00D30846" w:rsidP="00D30846">
      <w:pPr>
        <w:spacing w:after="0" w:line="240" w:lineRule="auto"/>
        <w:rPr>
          <w:i/>
        </w:rPr>
      </w:pPr>
      <w:r w:rsidRPr="00F26F38">
        <w:rPr>
          <w:i/>
        </w:rPr>
        <w:t>Objectives</w:t>
      </w:r>
    </w:p>
    <w:p w:rsidR="00D30846" w:rsidRPr="00D30846" w:rsidRDefault="00D30846" w:rsidP="00D30846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 xml:space="preserve">Predict </w:t>
      </w:r>
      <w:r w:rsidRPr="00D30846">
        <w:t>quantities of reactants and products in chemical reactions</w:t>
      </w:r>
    </w:p>
    <w:p w:rsidR="00D30846" w:rsidRPr="00F26F38" w:rsidRDefault="00D30846" w:rsidP="00D30846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 xml:space="preserve">Determine </w:t>
      </w:r>
      <w:r w:rsidRPr="00D30846">
        <w:t>mole ratios from formulas for compounds.</w:t>
      </w:r>
    </w:p>
    <w:p w:rsidR="00D30846" w:rsidRPr="00F26F38" w:rsidRDefault="00D30846" w:rsidP="00D30846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 xml:space="preserve">Identify </w:t>
      </w:r>
      <w:r w:rsidRPr="00D30846">
        <w:t>formulas of compounds by using mass ratios</w:t>
      </w:r>
    </w:p>
    <w:p w:rsidR="00D30846" w:rsidRPr="00F26F38" w:rsidRDefault="00D30846" w:rsidP="00D30846">
      <w:pPr>
        <w:pStyle w:val="ListParagraph"/>
        <w:spacing w:after="0" w:line="240" w:lineRule="auto"/>
      </w:pPr>
    </w:p>
    <w:p w:rsidR="00D30846" w:rsidRPr="00F26F38" w:rsidRDefault="00D30846" w:rsidP="00D30846">
      <w:pPr>
        <w:pStyle w:val="ListParagraph"/>
        <w:spacing w:after="0" w:line="240" w:lineRule="auto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6523"/>
      </w:tblGrid>
      <w:tr w:rsidR="00D30846" w:rsidRPr="00E12078" w:rsidTr="00D30846">
        <w:tc>
          <w:tcPr>
            <w:tcW w:w="2333" w:type="dxa"/>
            <w:vAlign w:val="center"/>
          </w:tcPr>
          <w:p w:rsidR="00D30846" w:rsidRPr="00E12078" w:rsidRDefault="00D30846" w:rsidP="0028429C">
            <w:pPr>
              <w:pStyle w:val="ListParagraph"/>
              <w:spacing w:after="0" w:line="240" w:lineRule="auto"/>
              <w:ind w:left="0"/>
              <w:jc w:val="center"/>
              <w:rPr>
                <w:b/>
              </w:rPr>
            </w:pPr>
            <w:r w:rsidRPr="00E12078">
              <w:rPr>
                <w:b/>
              </w:rPr>
              <w:t>Term</w:t>
            </w:r>
          </w:p>
        </w:tc>
        <w:tc>
          <w:tcPr>
            <w:tcW w:w="6523" w:type="dxa"/>
            <w:vAlign w:val="center"/>
          </w:tcPr>
          <w:p w:rsidR="00D30846" w:rsidRPr="00E12078" w:rsidRDefault="00D30846" w:rsidP="0028429C">
            <w:pPr>
              <w:pStyle w:val="ListParagraph"/>
              <w:spacing w:after="0" w:line="240" w:lineRule="auto"/>
              <w:ind w:left="0"/>
              <w:jc w:val="center"/>
              <w:rPr>
                <w:b/>
              </w:rPr>
            </w:pPr>
            <w:r w:rsidRPr="00E12078">
              <w:rPr>
                <w:b/>
              </w:rPr>
              <w:t>Definition</w:t>
            </w:r>
          </w:p>
        </w:tc>
      </w:tr>
      <w:tr w:rsidR="00D30846" w:rsidRPr="00E12078" w:rsidTr="00D30846">
        <w:tc>
          <w:tcPr>
            <w:tcW w:w="2333" w:type="dxa"/>
          </w:tcPr>
          <w:p w:rsidR="00D30846" w:rsidRPr="00E12078" w:rsidRDefault="00D30846" w:rsidP="0028429C">
            <w:pPr>
              <w:pStyle w:val="ListParagraph"/>
              <w:spacing w:after="0" w:line="240" w:lineRule="auto"/>
              <w:ind w:left="0"/>
            </w:pPr>
            <w:r>
              <w:t>Molar Volume</w:t>
            </w:r>
          </w:p>
        </w:tc>
        <w:tc>
          <w:tcPr>
            <w:tcW w:w="6523" w:type="dxa"/>
          </w:tcPr>
          <w:p w:rsidR="00D30846" w:rsidRPr="00E12078" w:rsidRDefault="00D30846" w:rsidP="0028429C">
            <w:pPr>
              <w:pStyle w:val="ListParagraph"/>
              <w:spacing w:after="0" w:line="240" w:lineRule="auto"/>
              <w:ind w:left="0"/>
            </w:pPr>
            <w:r>
              <w:t>The volume that a mole of gas occupies at STP,</w:t>
            </w:r>
          </w:p>
        </w:tc>
      </w:tr>
      <w:tr w:rsidR="00D30846" w:rsidRPr="00E12078" w:rsidTr="00D30846">
        <w:tc>
          <w:tcPr>
            <w:tcW w:w="2333" w:type="dxa"/>
          </w:tcPr>
          <w:p w:rsidR="00D30846" w:rsidRPr="00E12078" w:rsidRDefault="00D30846" w:rsidP="0028429C">
            <w:pPr>
              <w:pStyle w:val="ListParagraph"/>
              <w:spacing w:after="0" w:line="240" w:lineRule="auto"/>
              <w:ind w:left="0"/>
            </w:pPr>
            <w:r>
              <w:t>Ideal Gas Law</w:t>
            </w:r>
          </w:p>
        </w:tc>
        <w:tc>
          <w:tcPr>
            <w:tcW w:w="6523" w:type="dxa"/>
          </w:tcPr>
          <w:p w:rsidR="00D30846" w:rsidRPr="00E12078" w:rsidRDefault="00D30846" w:rsidP="0028429C">
            <w:pPr>
              <w:pStyle w:val="ListParagraph"/>
              <w:spacing w:after="0" w:line="240" w:lineRule="auto"/>
              <w:ind w:left="0"/>
            </w:pPr>
            <w:r>
              <w:t>PV=</w:t>
            </w:r>
            <w:proofErr w:type="spellStart"/>
            <w:r>
              <w:t>nRT</w:t>
            </w:r>
            <w:proofErr w:type="spellEnd"/>
            <w:r>
              <w:t>, used when STP conditions do not exist</w:t>
            </w:r>
          </w:p>
        </w:tc>
      </w:tr>
      <w:tr w:rsidR="00D30846" w:rsidRPr="00E12078" w:rsidTr="00D30846">
        <w:tc>
          <w:tcPr>
            <w:tcW w:w="2333" w:type="dxa"/>
          </w:tcPr>
          <w:p w:rsidR="00D30846" w:rsidRPr="00E12078" w:rsidRDefault="00D30846" w:rsidP="0028429C">
            <w:pPr>
              <w:pStyle w:val="ListParagraph"/>
              <w:spacing w:after="0" w:line="240" w:lineRule="auto"/>
              <w:ind w:left="0"/>
            </w:pPr>
            <w:r>
              <w:t>Empirical Formula</w:t>
            </w:r>
          </w:p>
        </w:tc>
        <w:tc>
          <w:tcPr>
            <w:tcW w:w="6523" w:type="dxa"/>
          </w:tcPr>
          <w:p w:rsidR="00D30846" w:rsidRPr="00E12078" w:rsidRDefault="00D30846" w:rsidP="0028429C">
            <w:pPr>
              <w:pStyle w:val="ListParagraph"/>
              <w:spacing w:after="0" w:line="240" w:lineRule="auto"/>
              <w:ind w:left="0"/>
            </w:pPr>
            <w:r>
              <w:t>Lowest whole-number ratio of atoms in a compound</w:t>
            </w:r>
          </w:p>
        </w:tc>
      </w:tr>
    </w:tbl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8344AA" w:rsidRDefault="00E951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-10633</wp:posOffset>
                </wp:positionH>
                <wp:positionV relativeFrom="paragraph">
                  <wp:posOffset>-63795</wp:posOffset>
                </wp:positionV>
                <wp:extent cx="6337005" cy="1818167"/>
                <wp:effectExtent l="0" t="0" r="26035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005" cy="18181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-.85pt;margin-top:-5pt;width:499pt;height:143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" filled="f" strokecolor="black [3213]" strokeweight="2pt"/>
            </w:pict>
          </mc:Fallback>
        </mc:AlternateContent>
      </w:r>
      <w:r>
        <w:t xml:space="preserve"> Warm-up</w:t>
      </w:r>
    </w:p>
    <w:p w:rsidR="00D30846" w:rsidRDefault="00D30846"/>
    <w:p w:rsidR="00D30846" w:rsidRDefault="00D30846"/>
    <w:p w:rsidR="00D30846" w:rsidRDefault="00D30846"/>
    <w:p w:rsidR="00D30846" w:rsidRDefault="00D30846"/>
    <w:p w:rsidR="00D30846" w:rsidRDefault="00D30846"/>
    <w:p w:rsidR="00E951CE" w:rsidRPr="00E951CE" w:rsidRDefault="00E951CE">
      <w:pPr>
        <w:rPr>
          <w:b/>
          <w:u w:val="single"/>
        </w:rPr>
      </w:pPr>
      <w:r w:rsidRPr="00E951CE">
        <w:rPr>
          <w:b/>
          <w:u w:val="single"/>
        </w:rPr>
        <w:t>Slide 3:  What is Stoichiometry</w:t>
      </w:r>
    </w:p>
    <w:p w:rsidR="00E951CE" w:rsidRPr="00E951CE" w:rsidRDefault="00E951CE" w:rsidP="00E951CE">
      <w:pPr>
        <w:spacing w:line="360" w:lineRule="auto"/>
      </w:pPr>
      <w:r w:rsidRPr="00E951CE">
        <w:t xml:space="preserve">Stoichiometry is the study of </w:t>
      </w:r>
      <w:r>
        <w:t>_______________________</w:t>
      </w:r>
      <w:r w:rsidRPr="00E951CE">
        <w:t xml:space="preserve">relationships between amounts of </w:t>
      </w:r>
      <w:r>
        <w:t>____________________</w:t>
      </w:r>
      <w:r w:rsidRPr="00E951CE">
        <w:t xml:space="preserve"> used and </w:t>
      </w:r>
      <w:r>
        <w:t>____________________</w:t>
      </w:r>
      <w:r w:rsidRPr="00E951CE">
        <w:t xml:space="preserve"> formed by a chemical reaction.</w:t>
      </w:r>
    </w:p>
    <w:p w:rsidR="00E951CE" w:rsidRDefault="00E951CE" w:rsidP="00E951CE">
      <w:r w:rsidRPr="00E951CE">
        <w:t xml:space="preserve">A </w:t>
      </w:r>
      <w:r>
        <w:t>_____________________   __________________</w:t>
      </w:r>
      <w:proofErr w:type="gramStart"/>
      <w:r>
        <w:t>_  _</w:t>
      </w:r>
      <w:proofErr w:type="gramEnd"/>
      <w:r>
        <w:t>___________________</w:t>
      </w:r>
      <w:r w:rsidRPr="00E951CE">
        <w:t xml:space="preserve"> is needed to solve any stoichiometry problem</w:t>
      </w:r>
      <w:r>
        <w:t>.</w:t>
      </w:r>
    </w:p>
    <w:p w:rsidR="00E951CE" w:rsidRPr="00E951CE" w:rsidRDefault="00E951CE" w:rsidP="00E951CE">
      <w:pPr>
        <w:rPr>
          <w:b/>
          <w:u w:val="single"/>
        </w:rPr>
      </w:pPr>
      <w:r w:rsidRPr="00E951CE">
        <w:rPr>
          <w:b/>
          <w:u w:val="single"/>
        </w:rPr>
        <w:t>Slide 4:  Practical Applications of Stoichiometry</w:t>
      </w:r>
    </w:p>
    <w:p w:rsidR="00E951CE" w:rsidRPr="00E951CE" w:rsidRDefault="00E951CE" w:rsidP="00E951CE">
      <w:r w:rsidRPr="00E951CE">
        <w:t xml:space="preserve">In a spacecraft, the carbon dioxide exhaled by astronauts can be removed by its reaction with lithium hydroxide, </w:t>
      </w:r>
      <w:proofErr w:type="spellStart"/>
      <w:r w:rsidRPr="00E951CE">
        <w:t>LiOH</w:t>
      </w:r>
      <w:proofErr w:type="spellEnd"/>
      <w:r w:rsidRPr="00E951CE">
        <w:t>, according to the following chemical equation.</w:t>
      </w:r>
    </w:p>
    <w:p w:rsidR="00E951CE" w:rsidRPr="00E951CE" w:rsidRDefault="00E951CE" w:rsidP="00E951C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1307376</wp:posOffset>
                </wp:positionH>
                <wp:positionV relativeFrom="paragraph">
                  <wp:posOffset>107625</wp:posOffset>
                </wp:positionV>
                <wp:extent cx="170121" cy="0"/>
                <wp:effectExtent l="0" t="76200" r="20955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12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02.95pt;margin-top:8.45pt;width:13.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" strokecolor="black [3213]">
                <v:stroke endarrow="open"/>
              </v:shape>
            </w:pict>
          </mc:Fallback>
        </mc:AlternateContent>
      </w:r>
      <w:r>
        <w:t>__</w:t>
      </w:r>
      <w:proofErr w:type="gramStart"/>
      <w:r w:rsidRPr="00E951CE">
        <w:t>CO</w:t>
      </w:r>
      <w:r w:rsidRPr="00E951CE">
        <w:rPr>
          <w:vertAlign w:val="subscript"/>
        </w:rPr>
        <w:t>2</w:t>
      </w:r>
      <w:r w:rsidRPr="00E951CE">
        <w:t>(</w:t>
      </w:r>
      <w:proofErr w:type="gramEnd"/>
      <w:r w:rsidRPr="00E951CE">
        <w:t xml:space="preserve">g) + </w:t>
      </w:r>
      <w:r>
        <w:t>__</w:t>
      </w:r>
      <w:proofErr w:type="spellStart"/>
      <w:r w:rsidRPr="00E951CE">
        <w:t>LiOH</w:t>
      </w:r>
      <w:proofErr w:type="spellEnd"/>
      <w:r w:rsidRPr="00E951CE">
        <w:t xml:space="preserve">(s)           </w:t>
      </w:r>
      <w:r>
        <w:t>__</w:t>
      </w:r>
      <w:r w:rsidRPr="00E951CE">
        <w:t xml:space="preserve"> Li</w:t>
      </w:r>
      <w:r w:rsidRPr="00E951CE">
        <w:rPr>
          <w:vertAlign w:val="subscript"/>
        </w:rPr>
        <w:t>2</w:t>
      </w:r>
      <w:r w:rsidRPr="00E951CE">
        <w:t>CO</w:t>
      </w:r>
      <w:r w:rsidRPr="00E951CE">
        <w:rPr>
          <w:vertAlign w:val="subscript"/>
        </w:rPr>
        <w:t>3</w:t>
      </w:r>
      <w:r w:rsidRPr="00E951CE">
        <w:t>(s) +</w:t>
      </w:r>
      <w:r>
        <w:t>__</w:t>
      </w:r>
      <w:r w:rsidRPr="00E951CE">
        <w:t xml:space="preserve"> H</w:t>
      </w:r>
      <w:r w:rsidRPr="00E951CE">
        <w:rPr>
          <w:vertAlign w:val="subscript"/>
        </w:rPr>
        <w:t>2</w:t>
      </w:r>
      <w:r w:rsidRPr="00E951CE">
        <w:t>O(l)</w:t>
      </w:r>
    </w:p>
    <w:p w:rsidR="00E951CE" w:rsidRPr="00E951CE" w:rsidRDefault="00E951CE" w:rsidP="00E951CE">
      <w:r w:rsidRPr="00E951CE">
        <w:t xml:space="preserve">How many moles of lithium hydroxide are required to react with 20 </w:t>
      </w:r>
      <w:proofErr w:type="spellStart"/>
      <w:r w:rsidRPr="00E951CE">
        <w:t>mol</w:t>
      </w:r>
      <w:proofErr w:type="spellEnd"/>
      <w:r w:rsidRPr="00E951CE">
        <w:t xml:space="preserve"> of CO</w:t>
      </w:r>
      <w:r w:rsidRPr="00E951CE">
        <w:rPr>
          <w:vertAlign w:val="subscript"/>
        </w:rPr>
        <w:t>2</w:t>
      </w:r>
      <w:r w:rsidRPr="00E951CE">
        <w:t xml:space="preserve">, the average amount exhaled by a person each day? </w:t>
      </w:r>
    </w:p>
    <w:p w:rsidR="00E951CE" w:rsidRDefault="00E951CE" w:rsidP="00E951CE"/>
    <w:p w:rsidR="00E951CE" w:rsidRDefault="00E951CE" w:rsidP="00E951CE">
      <w:r>
        <w:t>Answer:   _____________________________</w:t>
      </w:r>
    </w:p>
    <w:p w:rsidR="00E951CE" w:rsidRPr="00E951CE" w:rsidRDefault="00E951CE" w:rsidP="00E951CE">
      <w:pPr>
        <w:rPr>
          <w:b/>
          <w:u w:val="single"/>
        </w:rPr>
      </w:pPr>
      <w:r w:rsidRPr="00E951CE">
        <w:rPr>
          <w:b/>
          <w:u w:val="single"/>
        </w:rPr>
        <w:t>Slide 5:  Strategy – Relate everything to the mole</w:t>
      </w:r>
    </w:p>
    <w:p w:rsidR="00E951CE" w:rsidRDefault="00E951CE" w:rsidP="00E951CE">
      <w:r w:rsidRPr="00E951CE">
        <w:t xml:space="preserve">The </w:t>
      </w:r>
      <w:r>
        <w:t>__________</w:t>
      </w:r>
      <w:r w:rsidRPr="00E951CE">
        <w:t xml:space="preserve"> is the common thread that links reactants to products.</w:t>
      </w:r>
    </w:p>
    <w:p w:rsidR="00E951CE" w:rsidRPr="00E951CE" w:rsidRDefault="00D30846" w:rsidP="00E951CE">
      <w:pPr>
        <w:rPr>
          <w:b/>
          <w:u w:val="single"/>
        </w:rPr>
      </w:pPr>
      <w:r w:rsidRPr="00E951CE">
        <w:rPr>
          <w:noProof/>
        </w:rPr>
        <w:drawing>
          <wp:anchor distT="0" distB="0" distL="114300" distR="114300" simplePos="0" relativeHeight="251661312" behindDoc="1" locked="0" layoutInCell="1" allowOverlap="1" wp14:anchorId="1C9286DD" wp14:editId="3C4C8994">
            <wp:simplePos x="0" y="0"/>
            <wp:positionH relativeFrom="column">
              <wp:posOffset>690245</wp:posOffset>
            </wp:positionH>
            <wp:positionV relativeFrom="paragraph">
              <wp:posOffset>224495</wp:posOffset>
            </wp:positionV>
            <wp:extent cx="4859020" cy="2815590"/>
            <wp:effectExtent l="0" t="0" r="0" b="3810"/>
            <wp:wrapNone/>
            <wp:docPr id="4100" name="Picture 4" descr="http://moodleshare.org/pluginfile.php/8845/mod_page/content/1/Stoichiometry/Images/Topic_5/Full_Road_Map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http://moodleshare.org/pluginfile.php/8845/mod_page/content/1/Stoichiometry/Images/Topic_5/Full_Road_Map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28155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1CE" w:rsidRPr="00E951CE">
        <w:rPr>
          <w:b/>
          <w:u w:val="single"/>
        </w:rPr>
        <w:t>Slide 6:  The Mole Super Highway</w:t>
      </w:r>
    </w:p>
    <w:p w:rsidR="00E951CE" w:rsidRDefault="00E951CE" w:rsidP="00E951CE"/>
    <w:p w:rsidR="00E951CE" w:rsidRPr="00E951CE" w:rsidRDefault="00E951CE" w:rsidP="00E951CE"/>
    <w:p w:rsidR="00E951CE" w:rsidRDefault="00E951CE"/>
    <w:p w:rsidR="00E951CE" w:rsidRDefault="00E951CE"/>
    <w:p w:rsidR="00E951CE" w:rsidRDefault="00E951C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A90D48" wp14:editId="6E6F4AEF">
                <wp:simplePos x="0" y="0"/>
                <wp:positionH relativeFrom="column">
                  <wp:posOffset>2627630</wp:posOffset>
                </wp:positionH>
                <wp:positionV relativeFrom="paragraph">
                  <wp:posOffset>1130935</wp:posOffset>
                </wp:positionV>
                <wp:extent cx="1094740" cy="0"/>
                <wp:effectExtent l="0" t="0" r="101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9pt,89.05pt" to="293.1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EF0B70" wp14:editId="5C968CEB">
                <wp:simplePos x="0" y="0"/>
                <wp:positionH relativeFrom="column">
                  <wp:posOffset>2631440</wp:posOffset>
                </wp:positionH>
                <wp:positionV relativeFrom="paragraph">
                  <wp:posOffset>847725</wp:posOffset>
                </wp:positionV>
                <wp:extent cx="1094740" cy="0"/>
                <wp:effectExtent l="0" t="0" r="1016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2pt,66.75pt" to="293.4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842A4" wp14:editId="22915177">
                <wp:simplePos x="0" y="0"/>
                <wp:positionH relativeFrom="column">
                  <wp:posOffset>2592705</wp:posOffset>
                </wp:positionH>
                <wp:positionV relativeFrom="paragraph">
                  <wp:posOffset>532130</wp:posOffset>
                </wp:positionV>
                <wp:extent cx="1094740" cy="0"/>
                <wp:effectExtent l="0" t="0" r="101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15pt,41.9pt" to="290.3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B27515" wp14:editId="10426E30">
                <wp:simplePos x="0" y="0"/>
                <wp:positionH relativeFrom="column">
                  <wp:posOffset>2625090</wp:posOffset>
                </wp:positionH>
                <wp:positionV relativeFrom="paragraph">
                  <wp:posOffset>224790</wp:posOffset>
                </wp:positionV>
                <wp:extent cx="914400" cy="680085"/>
                <wp:effectExtent l="0" t="0" r="19050" b="247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80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06.7pt;margin-top:17.7pt;width:1in;height:5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" fillcolor="white [3212]" strokecolor="white [3212]" strokeweight="2pt"/>
            </w:pict>
          </mc:Fallback>
        </mc:AlternateContent>
      </w:r>
    </w:p>
    <w:p w:rsidR="00E951CE" w:rsidRDefault="00E951CE"/>
    <w:p w:rsidR="00E951CE" w:rsidRDefault="00E951CE"/>
    <w:p w:rsidR="00E951CE" w:rsidRDefault="00E951CE"/>
    <w:p w:rsidR="00E951CE" w:rsidRPr="00574B48" w:rsidRDefault="00E951CE">
      <w:pPr>
        <w:rPr>
          <w:b/>
          <w:u w:val="single"/>
        </w:rPr>
      </w:pPr>
      <w:r w:rsidRPr="00574B48">
        <w:rPr>
          <w:b/>
          <w:u w:val="single"/>
        </w:rPr>
        <w:lastRenderedPageBreak/>
        <w:t>Slide 7:  Practice Problems – Mole to Mole</w:t>
      </w:r>
    </w:p>
    <w:p w:rsidR="00E951CE" w:rsidRPr="00E951CE" w:rsidRDefault="00E951CE" w:rsidP="00E951CE">
      <w:r w:rsidRPr="00E951CE">
        <w:t xml:space="preserve">How many moles of water are formed when 3.8 moles of Hydrogen react with an excess of Oxygen? </w:t>
      </w:r>
    </w:p>
    <w:p w:rsidR="00E951CE" w:rsidRDefault="00E951CE">
      <w:r>
        <w:t xml:space="preserve">                                            __________________________________</w:t>
      </w:r>
    </w:p>
    <w:p w:rsidR="00E951CE" w:rsidRDefault="00E951CE"/>
    <w:p w:rsidR="00574B48" w:rsidRDefault="00574B48"/>
    <w:p w:rsidR="00E951CE" w:rsidRDefault="00E951CE"/>
    <w:p w:rsidR="00E951CE" w:rsidRPr="00E951CE" w:rsidRDefault="00F31FB6" w:rsidP="00E951CE">
      <w:r>
        <w:rPr>
          <w:noProof/>
        </w:rPr>
        <w:pict w14:anchorId="199CCD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6" type="#_x0000_t75" style="position:absolute;margin-left:82.25pt;margin-top:22.3pt;width:223.35pt;height:23.95pt;z-index:251668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">
            <v:imagedata r:id="rId8" o:title=""/>
          </v:shape>
          <o:OLEObject Type="Embed" ProgID="Equation.3" ShapeID="Object 4" DrawAspect="Content" ObjectID="_1429304728" r:id="rId9"/>
        </w:pict>
      </w:r>
      <w:r w:rsidR="00E951CE" w:rsidRPr="00E951CE">
        <w:t xml:space="preserve">How many moles of oxygen are needed to fully combust 1.6 moles of </w:t>
      </w:r>
      <w:proofErr w:type="gramStart"/>
      <w:r w:rsidR="00E951CE" w:rsidRPr="00E951CE">
        <w:t>ethane(</w:t>
      </w:r>
      <w:proofErr w:type="gramEnd"/>
      <w:r w:rsidR="00E951CE" w:rsidRPr="00E951CE">
        <w:t>C</w:t>
      </w:r>
      <w:r w:rsidR="00E951CE" w:rsidRPr="00E951CE">
        <w:rPr>
          <w:vertAlign w:val="subscript"/>
        </w:rPr>
        <w:t>2</w:t>
      </w:r>
      <w:r w:rsidR="00E951CE" w:rsidRPr="00E951CE">
        <w:t>H</w:t>
      </w:r>
      <w:r w:rsidR="00E951CE" w:rsidRPr="00E951CE">
        <w:rPr>
          <w:vertAlign w:val="subscript"/>
        </w:rPr>
        <w:t>6</w:t>
      </w:r>
      <w:r w:rsidR="00E951CE" w:rsidRPr="00E951CE">
        <w:t>)?</w:t>
      </w:r>
    </w:p>
    <w:p w:rsidR="00E951CE" w:rsidRDefault="00E951CE"/>
    <w:p w:rsidR="00E951CE" w:rsidRDefault="00E951CE"/>
    <w:p w:rsidR="00E951CE" w:rsidRDefault="00E951CE"/>
    <w:p w:rsidR="00574B48" w:rsidRDefault="00574B4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DE546B" wp14:editId="6959527A">
                <wp:simplePos x="0" y="0"/>
                <wp:positionH relativeFrom="column">
                  <wp:posOffset>-60325</wp:posOffset>
                </wp:positionH>
                <wp:positionV relativeFrom="paragraph">
                  <wp:posOffset>274320</wp:posOffset>
                </wp:positionV>
                <wp:extent cx="6336665" cy="1818005"/>
                <wp:effectExtent l="0" t="0" r="26035" b="107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8180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-4.75pt;margin-top:21.6pt;width:498.95pt;height:143.1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" filled="f" strokecolor="black [3213]" strokeweight="2pt"/>
            </w:pict>
          </mc:Fallback>
        </mc:AlternateContent>
      </w:r>
    </w:p>
    <w:p w:rsidR="00574B48" w:rsidRDefault="00574B48">
      <w:r>
        <w:t>Warm-up</w:t>
      </w:r>
    </w:p>
    <w:p w:rsidR="00574B48" w:rsidRDefault="00574B48"/>
    <w:p w:rsidR="00574B48" w:rsidRDefault="00574B48"/>
    <w:p w:rsidR="00574B48" w:rsidRDefault="00574B48"/>
    <w:p w:rsidR="00574B48" w:rsidRDefault="00574B48"/>
    <w:p w:rsidR="00574B48" w:rsidRDefault="00574B48"/>
    <w:p w:rsidR="00574B48" w:rsidRPr="00574B48" w:rsidRDefault="00574B48">
      <w:pPr>
        <w:rPr>
          <w:b/>
          <w:u w:val="single"/>
        </w:rPr>
      </w:pPr>
      <w:r w:rsidRPr="00574B48">
        <w:rPr>
          <w:b/>
          <w:u w:val="single"/>
        </w:rPr>
        <w:t>Slide</w:t>
      </w:r>
      <w:r>
        <w:rPr>
          <w:b/>
          <w:u w:val="single"/>
        </w:rPr>
        <w:t xml:space="preserve"> </w:t>
      </w:r>
      <w:r w:rsidRPr="00574B48">
        <w:rPr>
          <w:b/>
          <w:u w:val="single"/>
        </w:rPr>
        <w:t>9:  Practice Problems – Mole to Mass</w:t>
      </w:r>
    </w:p>
    <w:p w:rsidR="00574B48" w:rsidRPr="00574B48" w:rsidRDefault="00574B48" w:rsidP="00574B48">
      <w:r w:rsidRPr="00574B48">
        <w:t xml:space="preserve">How many grams of water are formed when 4.5 moles of oxygen react with an excess of hydrogen? </w:t>
      </w:r>
    </w:p>
    <w:p w:rsidR="00574B48" w:rsidRDefault="00574B48"/>
    <w:p w:rsidR="00574B48" w:rsidRDefault="00574B48"/>
    <w:p w:rsidR="00574B48" w:rsidRDefault="00574B48"/>
    <w:p w:rsidR="00574B48" w:rsidRDefault="00574B48"/>
    <w:p w:rsidR="00574B48" w:rsidRPr="00574B48" w:rsidRDefault="00F31FB6" w:rsidP="00574B48">
      <w:r>
        <w:rPr>
          <w:noProof/>
        </w:rPr>
        <w:pict w14:anchorId="54D289E6">
          <v:shape id="_x0000_s1027" type="#_x0000_t75" style="position:absolute;margin-left:137.3pt;margin-top:22.1pt;width:107pt;height:13.95pt;z-index:251671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">
            <v:imagedata r:id="rId10" o:title=""/>
          </v:shape>
          <o:OLEObject Type="Embed" ProgID="Equation.3" ShapeID="_x0000_s1027" DrawAspect="Content" ObjectID="_1429304729" r:id="rId11"/>
        </w:pict>
      </w:r>
      <w:r w:rsidR="00574B48" w:rsidRPr="00574B48">
        <w:t>How many moles of oxygen are needed to produce 15.6g of carbon dioxide?</w:t>
      </w:r>
    </w:p>
    <w:p w:rsidR="00574B48" w:rsidRDefault="00574B48"/>
    <w:p w:rsidR="00574B48" w:rsidRDefault="00574B48"/>
    <w:p w:rsidR="00574B48" w:rsidRDefault="00574B48"/>
    <w:p w:rsidR="00574B48" w:rsidRDefault="00574B48"/>
    <w:p w:rsidR="00574B48" w:rsidRDefault="00574B48"/>
    <w:p w:rsidR="00574B48" w:rsidRPr="00574B48" w:rsidRDefault="00574B48">
      <w:pPr>
        <w:rPr>
          <w:b/>
          <w:u w:val="single"/>
        </w:rPr>
      </w:pPr>
      <w:r w:rsidRPr="00574B48">
        <w:rPr>
          <w:b/>
          <w:u w:val="single"/>
        </w:rPr>
        <w:lastRenderedPageBreak/>
        <w:t>Slide 10:  Practice Problems – Mass to Mass</w:t>
      </w:r>
    </w:p>
    <w:p w:rsidR="00574B48" w:rsidRPr="00574B48" w:rsidRDefault="00574B48" w:rsidP="00574B48">
      <w:r w:rsidRPr="00574B48">
        <w:t xml:space="preserve">How many grams of water are formed when 18.6 grams of oxygen react with an excess of hydrogen? </w:t>
      </w:r>
    </w:p>
    <w:p w:rsidR="00574B48" w:rsidRDefault="00574B48"/>
    <w:p w:rsidR="00574B48" w:rsidRDefault="00574B48"/>
    <w:p w:rsidR="00574B48" w:rsidRDefault="00574B48"/>
    <w:p w:rsidR="00574B48" w:rsidRDefault="00574B48" w:rsidP="00574B48">
      <w:r w:rsidRPr="00574B48">
        <w:t>How many grams of ethane are needed to produce 23.4g of water?</w:t>
      </w:r>
    </w:p>
    <w:p w:rsidR="00574B48" w:rsidRDefault="00574B48" w:rsidP="00574B48"/>
    <w:p w:rsidR="00574B48" w:rsidRDefault="00574B48" w:rsidP="00574B48"/>
    <w:p w:rsidR="00574B48" w:rsidRDefault="00574B48" w:rsidP="00574B48"/>
    <w:p w:rsidR="00574B48" w:rsidRDefault="00574B48" w:rsidP="00574B48"/>
    <w:p w:rsidR="00574B48" w:rsidRPr="00574B48" w:rsidRDefault="00574B48" w:rsidP="00574B4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472513" wp14:editId="126612E3">
                <wp:simplePos x="0" y="0"/>
                <wp:positionH relativeFrom="column">
                  <wp:posOffset>-31898</wp:posOffset>
                </wp:positionH>
                <wp:positionV relativeFrom="paragraph">
                  <wp:posOffset>9393</wp:posOffset>
                </wp:positionV>
                <wp:extent cx="6336665" cy="1552354"/>
                <wp:effectExtent l="0" t="0" r="26035" b="101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5523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2.5pt;margin-top:.75pt;width:498.95pt;height:12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" filled="f" strokecolor="black [3213]" strokeweight="2pt"/>
            </w:pict>
          </mc:Fallback>
        </mc:AlternateContent>
      </w:r>
      <w:r>
        <w:t>Warm-up</w:t>
      </w:r>
    </w:p>
    <w:p w:rsidR="00574B48" w:rsidRDefault="00574B48"/>
    <w:p w:rsidR="00574B48" w:rsidRDefault="00574B48"/>
    <w:p w:rsidR="00574B48" w:rsidRDefault="00574B48"/>
    <w:p w:rsidR="00574B48" w:rsidRDefault="00574B48"/>
    <w:p w:rsidR="00574B48" w:rsidRPr="00574B48" w:rsidRDefault="00574B48">
      <w:pPr>
        <w:rPr>
          <w:b/>
          <w:u w:val="single"/>
        </w:rPr>
      </w:pPr>
      <w:r w:rsidRPr="00574B48">
        <w:rPr>
          <w:b/>
          <w:u w:val="single"/>
        </w:rPr>
        <w:t>Slide 12:  Practice Problems – Volume at STP</w:t>
      </w:r>
    </w:p>
    <w:p w:rsidR="00574B48" w:rsidRPr="00574B48" w:rsidRDefault="00574B48" w:rsidP="00574B48">
      <w:r w:rsidRPr="00574B48">
        <w:t>How many liters of oxygen are required to react with 5.6 liters of hydrogen to produce water at STP?</w:t>
      </w:r>
    </w:p>
    <w:p w:rsidR="00574B48" w:rsidRDefault="00574B48"/>
    <w:p w:rsidR="00574B48" w:rsidRDefault="00574B48"/>
    <w:p w:rsidR="00574B48" w:rsidRDefault="00574B48"/>
    <w:p w:rsidR="00574B48" w:rsidRPr="00574B48" w:rsidRDefault="00574B48">
      <w:pPr>
        <w:rPr>
          <w:b/>
          <w:u w:val="single"/>
        </w:rPr>
      </w:pPr>
      <w:r w:rsidRPr="00574B48">
        <w:rPr>
          <w:b/>
          <w:u w:val="single"/>
        </w:rPr>
        <w:t>Slide 13:  Solving for</w:t>
      </w:r>
      <w:r w:rsidRPr="00574B48">
        <w:rPr>
          <w:b/>
          <w:i/>
          <w:iCs/>
          <w:u w:val="single"/>
        </w:rPr>
        <w:t xml:space="preserve"> </w:t>
      </w:r>
      <w:r w:rsidRPr="00574B48">
        <w:rPr>
          <w:b/>
          <w:u w:val="single"/>
        </w:rPr>
        <w:t>Volume without STP Conditions</w:t>
      </w:r>
    </w:p>
    <w:p w:rsidR="002710FA" w:rsidRPr="00574B48" w:rsidRDefault="004236A8" w:rsidP="00574B48">
      <w:pPr>
        <w:numPr>
          <w:ilvl w:val="0"/>
          <w:numId w:val="1"/>
        </w:numPr>
      </w:pPr>
      <w:r w:rsidRPr="00574B48">
        <w:t xml:space="preserve">When a chemical reaction is carried out under conditions other than STP, the </w:t>
      </w:r>
      <w:r w:rsidR="00574B48">
        <w:t>________________   ____________   ___________</w:t>
      </w:r>
      <w:r w:rsidRPr="00574B48">
        <w:t xml:space="preserve"> equation must be used.</w:t>
      </w:r>
    </w:p>
    <w:p w:rsidR="00574B48" w:rsidRPr="00574B48" w:rsidRDefault="00574B48" w:rsidP="00574B48">
      <w:pPr>
        <w:ind w:left="720"/>
      </w:pPr>
      <w:r>
        <w:t>___________________</w:t>
      </w:r>
      <w:r w:rsidRPr="00574B48">
        <w:t xml:space="preserve"> is the Ideal Gas Law </w:t>
      </w:r>
      <w:proofErr w:type="gramStart"/>
      <w:r w:rsidRPr="00574B48">
        <w:t>Equation  where</w:t>
      </w:r>
      <w:proofErr w:type="gramEnd"/>
      <w:r w:rsidRPr="00574B48">
        <w:t>….</w:t>
      </w:r>
    </w:p>
    <w:p w:rsidR="002710FA" w:rsidRPr="00574B48" w:rsidRDefault="004236A8" w:rsidP="00574B48">
      <w:pPr>
        <w:numPr>
          <w:ilvl w:val="0"/>
          <w:numId w:val="2"/>
        </w:numPr>
      </w:pPr>
      <w:r w:rsidRPr="00574B48">
        <w:t>P = pressure</w:t>
      </w:r>
    </w:p>
    <w:p w:rsidR="002710FA" w:rsidRPr="00574B48" w:rsidRDefault="004236A8" w:rsidP="00574B48">
      <w:pPr>
        <w:numPr>
          <w:ilvl w:val="0"/>
          <w:numId w:val="2"/>
        </w:numPr>
      </w:pPr>
      <w:r w:rsidRPr="00574B48">
        <w:t>V = volume</w:t>
      </w:r>
    </w:p>
    <w:p w:rsidR="002710FA" w:rsidRPr="00574B48" w:rsidRDefault="004236A8" w:rsidP="00574B48">
      <w:pPr>
        <w:numPr>
          <w:ilvl w:val="0"/>
          <w:numId w:val="2"/>
        </w:numPr>
      </w:pPr>
      <w:r w:rsidRPr="00574B48">
        <w:t xml:space="preserve">n = </w:t>
      </w:r>
      <w:r w:rsidR="00574B48">
        <w:t>____________________</w:t>
      </w:r>
    </w:p>
    <w:p w:rsidR="002710FA" w:rsidRPr="00574B48" w:rsidRDefault="004236A8" w:rsidP="00574B48">
      <w:pPr>
        <w:numPr>
          <w:ilvl w:val="0"/>
          <w:numId w:val="2"/>
        </w:numPr>
      </w:pPr>
      <w:r w:rsidRPr="00574B48">
        <w:t xml:space="preserve">R = </w:t>
      </w:r>
      <w:r w:rsidR="00574B48">
        <w:t>__________________________</w:t>
      </w:r>
      <w:r w:rsidRPr="00574B48"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8.31 L.kPa</m:t>
            </m:r>
          </m:num>
          <m:den>
            <m:r>
              <w:rPr>
                <w:rFonts w:ascii="Cambria Math" w:hAnsi="Cambria Math"/>
              </w:rPr>
              <m:t>K.mol</m:t>
            </m:r>
          </m:den>
        </m:f>
      </m:oMath>
      <w:r w:rsidRPr="00574B48"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0.082 L.atm</m:t>
            </m:r>
          </m:num>
          <m:den>
            <m:r>
              <w:rPr>
                <w:rFonts w:ascii="Cambria Math" w:hAnsi="Cambria Math"/>
              </w:rPr>
              <m:t>K.mol</m:t>
            </m:r>
          </m:den>
        </m:f>
      </m:oMath>
      <w:r w:rsidRPr="00574B48">
        <w:t xml:space="preserve"> </w:t>
      </w:r>
      <w:r w:rsidRPr="00574B48">
        <w:tab/>
      </w:r>
    </w:p>
    <w:p w:rsidR="002710FA" w:rsidRDefault="004236A8" w:rsidP="00574B48">
      <w:pPr>
        <w:numPr>
          <w:ilvl w:val="0"/>
          <w:numId w:val="2"/>
        </w:numPr>
      </w:pPr>
      <w:r w:rsidRPr="00574B48">
        <w:t xml:space="preserve">T = temperature in </w:t>
      </w:r>
      <w:r w:rsidR="00574B48">
        <w:t>_____________________</w:t>
      </w:r>
    </w:p>
    <w:p w:rsidR="00574B48" w:rsidRPr="003D089E" w:rsidRDefault="00574B48" w:rsidP="00574B48">
      <w:pPr>
        <w:rPr>
          <w:b/>
          <w:u w:val="single"/>
        </w:rPr>
      </w:pPr>
      <w:r w:rsidRPr="003D089E">
        <w:rPr>
          <w:b/>
          <w:u w:val="single"/>
        </w:rPr>
        <w:lastRenderedPageBreak/>
        <w:t>Slide 14:  Practice Problems – Ideal Gas Law</w:t>
      </w:r>
    </w:p>
    <w:p w:rsidR="00574B48" w:rsidRDefault="00574B48" w:rsidP="00574B48">
      <w:r w:rsidRPr="00574B48">
        <w:t>PV=</w:t>
      </w:r>
      <w:proofErr w:type="spellStart"/>
      <w:r w:rsidRPr="00574B48">
        <w:t>nRT</w:t>
      </w:r>
      <w:proofErr w:type="spellEnd"/>
      <w:r w:rsidRPr="00574B48">
        <w:tab/>
      </w:r>
      <w:r>
        <w:t xml:space="preserve">             </w:t>
      </w:r>
      <w:r w:rsidRPr="00574B48">
        <w:t xml:space="preserve"> R = gas constant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8.31 L.kPa</m:t>
            </m:r>
          </m:num>
          <m:den>
            <m:r>
              <w:rPr>
                <w:rFonts w:ascii="Cambria Math" w:hAnsi="Cambria Math"/>
              </w:rPr>
              <m:t>K.mol</m:t>
            </m:r>
          </m:den>
        </m:f>
      </m:oMath>
      <w:r w:rsidRPr="00574B48"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0.082 L.atm</m:t>
            </m:r>
          </m:num>
          <m:den>
            <m:r>
              <w:rPr>
                <w:rFonts w:ascii="Cambria Math" w:hAnsi="Cambria Math"/>
              </w:rPr>
              <m:t>K.mol</m:t>
            </m:r>
          </m:den>
        </m:f>
      </m:oMath>
      <w:r w:rsidRPr="00574B48">
        <w:t xml:space="preserve">      </w:t>
      </w:r>
    </w:p>
    <w:p w:rsidR="00574B48" w:rsidRPr="00574B48" w:rsidRDefault="00F31FB6" w:rsidP="00574B48">
      <w:r>
        <w:rPr>
          <w:noProof/>
        </w:rPr>
        <w:pict w14:anchorId="35FDC60C">
          <v:shape id="Object 3" o:spid="_x0000_s1028" type="#_x0000_t75" style="position:absolute;margin-left:105.9pt;margin-top:4.75pt;width:126.2pt;height:16.45pt;z-index:2516746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">
            <v:imagedata r:id="rId12" o:title=""/>
          </v:shape>
          <o:OLEObject Type="Embed" ProgID="Equation.3" ShapeID="Object 3" DrawAspect="Content" ObjectID="_1429304730" r:id="rId13"/>
        </w:pict>
      </w:r>
    </w:p>
    <w:p w:rsidR="003D089E" w:rsidRDefault="003D089E" w:rsidP="003D089E">
      <w:r w:rsidRPr="003D089E">
        <w:t xml:space="preserve">What volume of carbon dioxide can be produced from 1.2 moles of ethane gas at 200K and 0.65 </w:t>
      </w:r>
      <w:proofErr w:type="spellStart"/>
      <w:r w:rsidRPr="003D089E">
        <w:t>atm</w:t>
      </w:r>
      <w:proofErr w:type="spellEnd"/>
      <w:r w:rsidRPr="003D089E">
        <w:t>?</w:t>
      </w:r>
    </w:p>
    <w:p w:rsidR="003D089E" w:rsidRDefault="003D089E" w:rsidP="003D089E"/>
    <w:p w:rsidR="003D089E" w:rsidRDefault="003D089E" w:rsidP="003D089E"/>
    <w:p w:rsidR="003D089E" w:rsidRDefault="003D089E" w:rsidP="003D089E"/>
    <w:p w:rsidR="003D089E" w:rsidRDefault="003D089E" w:rsidP="003D089E"/>
    <w:p w:rsidR="003D089E" w:rsidRDefault="003D089E" w:rsidP="003D089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EF652E" wp14:editId="57095373">
                <wp:simplePos x="0" y="0"/>
                <wp:positionH relativeFrom="column">
                  <wp:posOffset>-21265</wp:posOffset>
                </wp:positionH>
                <wp:positionV relativeFrom="paragraph">
                  <wp:posOffset>269048</wp:posOffset>
                </wp:positionV>
                <wp:extent cx="6336665" cy="1743740"/>
                <wp:effectExtent l="0" t="0" r="26035" b="279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743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1.65pt;margin-top:21.2pt;width:498.95pt;height:137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" filled="f" strokecolor="black [3213]" strokeweight="2pt"/>
            </w:pict>
          </mc:Fallback>
        </mc:AlternateContent>
      </w:r>
    </w:p>
    <w:p w:rsidR="003D089E" w:rsidRDefault="003D089E" w:rsidP="003D089E">
      <w:r>
        <w:t>Warm-up</w:t>
      </w:r>
    </w:p>
    <w:p w:rsidR="003D089E" w:rsidRDefault="003D089E" w:rsidP="003D089E"/>
    <w:p w:rsidR="003D089E" w:rsidRDefault="003D089E" w:rsidP="003D089E"/>
    <w:p w:rsidR="003D089E" w:rsidRDefault="003D089E" w:rsidP="003D089E"/>
    <w:p w:rsidR="003D089E" w:rsidRDefault="003D089E" w:rsidP="003D089E"/>
    <w:p w:rsidR="003D089E" w:rsidRDefault="003D089E" w:rsidP="003D089E"/>
    <w:p w:rsidR="003D089E" w:rsidRPr="003D089E" w:rsidRDefault="003D089E" w:rsidP="003D089E">
      <w:pPr>
        <w:rPr>
          <w:b/>
          <w:u w:val="single"/>
        </w:rPr>
      </w:pPr>
      <w:r w:rsidRPr="003D089E">
        <w:rPr>
          <w:b/>
          <w:u w:val="single"/>
        </w:rPr>
        <w:t>Slide 16: Percent Yield</w:t>
      </w:r>
    </w:p>
    <w:p w:rsidR="003D089E" w:rsidRPr="003D089E" w:rsidRDefault="003D089E" w:rsidP="003D089E">
      <w:r w:rsidRPr="003D089E">
        <w:t xml:space="preserve">Stoichiometric calculations provide a theoretical yield or maximum amount of product that can be produced from a given amount of reactants.  </w:t>
      </w:r>
    </w:p>
    <w:p w:rsidR="003D089E" w:rsidRPr="003D089E" w:rsidRDefault="003D089E" w:rsidP="003D089E">
      <w:r w:rsidRPr="003D089E">
        <w:t xml:space="preserve">The </w:t>
      </w:r>
      <w:r>
        <w:t>_______________</w:t>
      </w:r>
      <w:r w:rsidRPr="003D089E">
        <w:t xml:space="preserve"> yield is the amount that is actually produced when a reaction is carried out.</w:t>
      </w:r>
    </w:p>
    <w:p w:rsidR="003D089E" w:rsidRDefault="00F31FB6" w:rsidP="003D089E">
      <w:r>
        <w:rPr>
          <w:noProof/>
        </w:rPr>
        <w:pict w14:anchorId="572C17B2">
          <v:shape id="_x0000_s1029" type="#_x0000_t75" style="position:absolute;margin-left:46.75pt;margin-top:19.55pt;width:317pt;height:44.95pt;z-index:251677696;visibility:visible">
            <v:imagedata r:id="rId14" o:title=""/>
          </v:shape>
          <o:OLEObject Type="Embed" ProgID="Equation.3" ShapeID="_x0000_s1029" DrawAspect="Content" ObjectID="_1429304731" r:id="rId15"/>
        </w:pict>
      </w:r>
      <w:r w:rsidR="003D089E" w:rsidRPr="003D089E">
        <w:t xml:space="preserve">  The </w:t>
      </w:r>
      <w:r w:rsidR="003D089E">
        <w:t>__________________</w:t>
      </w:r>
      <w:r w:rsidR="003D089E" w:rsidRPr="003D089E">
        <w:t xml:space="preserve"> yield reflects the ratio of the theoretical and actual yields</w:t>
      </w:r>
    </w:p>
    <w:p w:rsidR="003D089E" w:rsidRPr="003D089E" w:rsidRDefault="003D089E" w:rsidP="003D089E"/>
    <w:p w:rsidR="00574B48" w:rsidRDefault="00574B48"/>
    <w:p w:rsidR="003D089E" w:rsidRPr="003D089E" w:rsidRDefault="003D089E">
      <w:pPr>
        <w:rPr>
          <w:b/>
          <w:u w:val="single"/>
        </w:rPr>
      </w:pPr>
      <w:r w:rsidRPr="003D089E">
        <w:rPr>
          <w:b/>
          <w:u w:val="single"/>
        </w:rPr>
        <w:t>Slide 17:  Practice Problem - Percent Yield</w:t>
      </w:r>
    </w:p>
    <w:p w:rsidR="003D089E" w:rsidRDefault="003D089E">
      <w:r w:rsidRPr="003D089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030627" wp14:editId="620FF12A">
                <wp:simplePos x="0" y="0"/>
                <wp:positionH relativeFrom="column">
                  <wp:posOffset>13970</wp:posOffset>
                </wp:positionH>
                <wp:positionV relativeFrom="paragraph">
                  <wp:posOffset>502920</wp:posOffset>
                </wp:positionV>
                <wp:extent cx="5410200" cy="461645"/>
                <wp:effectExtent l="0" t="0" r="0" b="0"/>
                <wp:wrapNone/>
                <wp:docPr id="10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D089E" w:rsidRPr="003D089E" w:rsidRDefault="003D089E" w:rsidP="003D089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___Na+___Al(N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)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3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→___Al+___NaN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3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1.1pt;margin-top:39.6pt;width:426pt;height:36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" filled="f" stroked="f">
                <v:textbox style="mso-fit-shape-to-text:t">
                  <w:txbxContent>
                    <w:p w:rsidR="003D089E" w:rsidRPr="003D089E" w:rsidRDefault="003D089E" w:rsidP="003D089E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</w:rPr>
                            <m:t>___Na+___Al(N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)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eastAsia="Cambria Math" w:hAnsi="Cambria Math" w:cstheme="minorBidi"/>
                              <w:color w:val="000000" w:themeColor="text1"/>
                              <w:kern w:val="24"/>
                            </w:rPr>
                            <m:t>→___Al+___NaN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3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3D089E">
        <w:t xml:space="preserve">When 4.3 grams of sodium are combined with aluminum nitrate in the following equation, 1.52g of aluminum </w:t>
      </w:r>
      <w:proofErr w:type="gramStart"/>
      <w:r w:rsidRPr="003D089E">
        <w:t>are</w:t>
      </w:r>
      <w:proofErr w:type="gramEnd"/>
      <w:r w:rsidRPr="003D089E">
        <w:t xml:space="preserve"> produced.  What is the percent yield of aluminum</w:t>
      </w:r>
      <w:r>
        <w:t>?</w:t>
      </w:r>
    </w:p>
    <w:p w:rsidR="003D089E" w:rsidRDefault="003D089E"/>
    <w:p w:rsidR="003D089E" w:rsidRDefault="003D089E"/>
    <w:p w:rsidR="003D089E" w:rsidRDefault="003D089E"/>
    <w:p w:rsidR="003D089E" w:rsidRDefault="003D089E"/>
    <w:p w:rsidR="003D089E" w:rsidRDefault="003D089E"/>
    <w:p w:rsidR="003D089E" w:rsidRDefault="003D089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875061" wp14:editId="31235BED">
                <wp:simplePos x="0" y="0"/>
                <wp:positionH relativeFrom="column">
                  <wp:posOffset>-102870</wp:posOffset>
                </wp:positionH>
                <wp:positionV relativeFrom="paragraph">
                  <wp:posOffset>-53340</wp:posOffset>
                </wp:positionV>
                <wp:extent cx="6336665" cy="1743710"/>
                <wp:effectExtent l="0" t="0" r="26035" b="279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743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8.1pt;margin-top:-4.2pt;width:498.95pt;height:137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" filled="f" strokecolor="black [3213]" strokeweight="2pt"/>
            </w:pict>
          </mc:Fallback>
        </mc:AlternateContent>
      </w:r>
      <w:r>
        <w:t>Warm-up</w:t>
      </w:r>
    </w:p>
    <w:p w:rsidR="003D089E" w:rsidRDefault="003D089E"/>
    <w:p w:rsidR="003D089E" w:rsidRDefault="003D089E"/>
    <w:p w:rsidR="003D089E" w:rsidRDefault="003D089E"/>
    <w:p w:rsidR="003D089E" w:rsidRDefault="003D089E"/>
    <w:p w:rsidR="003D089E" w:rsidRDefault="003D089E"/>
    <w:p w:rsidR="003D089E" w:rsidRPr="003D089E" w:rsidRDefault="003D089E">
      <w:pPr>
        <w:rPr>
          <w:b/>
          <w:u w:val="single"/>
        </w:rPr>
      </w:pPr>
      <w:r w:rsidRPr="003D089E">
        <w:rPr>
          <w:b/>
          <w:u w:val="single"/>
        </w:rPr>
        <w:t>Slide 19:  Percent Composition by Mass</w:t>
      </w:r>
    </w:p>
    <w:p w:rsidR="003D089E" w:rsidRDefault="003D089E">
      <w:r>
        <w:t xml:space="preserve">The total mass of each individual ________________in a </w:t>
      </w:r>
      <w:proofErr w:type="gramStart"/>
      <w:r>
        <w:t xml:space="preserve">compound </w:t>
      </w:r>
      <w:r w:rsidRPr="003D089E">
        <w:t xml:space="preserve"> divided</w:t>
      </w:r>
      <w:proofErr w:type="gramEnd"/>
      <w:r w:rsidRPr="003D089E">
        <w:t xml:space="preserve"> by the total mass of the </w:t>
      </w:r>
      <w:r>
        <w:t>____________________________.</w:t>
      </w:r>
    </w:p>
    <w:p w:rsidR="003D089E" w:rsidRPr="003D089E" w:rsidRDefault="003D089E" w:rsidP="003D089E">
      <w:r w:rsidRPr="003D089E">
        <w:t xml:space="preserve">What is the percent composition of </w:t>
      </w:r>
      <w:proofErr w:type="gramStart"/>
      <w:r w:rsidRPr="003D089E">
        <w:t>Mg(</w:t>
      </w:r>
      <w:proofErr w:type="gramEnd"/>
      <w:r w:rsidRPr="003D089E">
        <w:t>BrO</w:t>
      </w:r>
      <w:r w:rsidRPr="003D089E">
        <w:rPr>
          <w:vertAlign w:val="subscript"/>
        </w:rPr>
        <w:t>4</w:t>
      </w:r>
      <w:r w:rsidRPr="003D089E">
        <w:t>)</w:t>
      </w:r>
      <w:r w:rsidRPr="003D089E">
        <w:rPr>
          <w:vertAlign w:val="subscript"/>
        </w:rPr>
        <w:t>2</w:t>
      </w:r>
      <w:r w:rsidRPr="003D089E">
        <w:t>?</w:t>
      </w:r>
    </w:p>
    <w:p w:rsidR="003D089E" w:rsidRPr="003D089E" w:rsidRDefault="003D089E" w:rsidP="003D089E">
      <w:r w:rsidRPr="003D089E">
        <w:t>Remember how to calculate molar mass…..</w:t>
      </w:r>
    </w:p>
    <w:p w:rsidR="003D089E" w:rsidRPr="003D089E" w:rsidRDefault="003D089E" w:rsidP="003D089E">
      <w:r w:rsidRPr="003D089E">
        <w:t xml:space="preserve">1(mass Mg) + 2(mass of Br) + 8(mass of oxygen) = Mass of </w:t>
      </w:r>
      <w:proofErr w:type="gramStart"/>
      <w:r w:rsidRPr="003D089E">
        <w:t>Mg(</w:t>
      </w:r>
      <w:proofErr w:type="gramEnd"/>
      <w:r w:rsidRPr="003D089E">
        <w:t>BrO</w:t>
      </w:r>
      <w:r w:rsidRPr="003D089E">
        <w:rPr>
          <w:vertAlign w:val="subscript"/>
        </w:rPr>
        <w:t>4</w:t>
      </w:r>
      <w:r w:rsidRPr="003D089E">
        <w:t>)</w:t>
      </w:r>
      <w:r w:rsidRPr="003D089E">
        <w:rPr>
          <w:vertAlign w:val="subscript"/>
        </w:rPr>
        <w:t>2</w:t>
      </w:r>
    </w:p>
    <w:p w:rsidR="003D089E" w:rsidRDefault="003D089E"/>
    <w:p w:rsidR="003D089E" w:rsidRDefault="003D089E"/>
    <w:p w:rsidR="003D089E" w:rsidRDefault="00E97E4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C669C1" wp14:editId="0CD3ECE7">
                <wp:simplePos x="0" y="0"/>
                <wp:positionH relativeFrom="column">
                  <wp:posOffset>-78105</wp:posOffset>
                </wp:positionH>
                <wp:positionV relativeFrom="paragraph">
                  <wp:posOffset>263525</wp:posOffset>
                </wp:positionV>
                <wp:extent cx="6336665" cy="1743710"/>
                <wp:effectExtent l="0" t="0" r="26035" b="279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743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6.15pt;margin-top:20.75pt;width:498.95pt;height:13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" filled="f" strokecolor="black [3213]" strokeweight="2pt"/>
            </w:pict>
          </mc:Fallback>
        </mc:AlternateContent>
      </w:r>
    </w:p>
    <w:p w:rsidR="00E97E4D" w:rsidRDefault="00E97E4D">
      <w:r>
        <w:t>Warm-up</w:t>
      </w:r>
    </w:p>
    <w:p w:rsidR="00E97E4D" w:rsidRDefault="00E97E4D"/>
    <w:p w:rsidR="00E97E4D" w:rsidRDefault="00E97E4D"/>
    <w:p w:rsidR="00E97E4D" w:rsidRDefault="00E97E4D"/>
    <w:p w:rsidR="00E97E4D" w:rsidRDefault="00E97E4D"/>
    <w:p w:rsidR="00E97E4D" w:rsidRDefault="00E97E4D"/>
    <w:p w:rsidR="00E97E4D" w:rsidRPr="00E97E4D" w:rsidRDefault="00E97E4D">
      <w:pPr>
        <w:rPr>
          <w:b/>
          <w:u w:val="single"/>
        </w:rPr>
      </w:pPr>
      <w:r w:rsidRPr="00E97E4D">
        <w:rPr>
          <w:b/>
          <w:u w:val="single"/>
        </w:rPr>
        <w:t>Slide 21:  Empirical Formula</w:t>
      </w:r>
    </w:p>
    <w:p w:rsidR="00E97E4D" w:rsidRPr="00E97E4D" w:rsidRDefault="00E97E4D" w:rsidP="00E97E4D">
      <w:proofErr w:type="gramStart"/>
      <w:r w:rsidRPr="00E97E4D">
        <w:t>Chemi</w:t>
      </w:r>
      <w:r>
        <w:t>cal formula which contains the __________________</w:t>
      </w:r>
      <w:r w:rsidRPr="00E97E4D">
        <w:t xml:space="preserve">whole number ratio of </w:t>
      </w:r>
      <w:r>
        <w:t>_______________.</w:t>
      </w:r>
      <w:proofErr w:type="gramEnd"/>
    </w:p>
    <w:p w:rsidR="00E97E4D" w:rsidRPr="00E97E4D" w:rsidRDefault="00E97E4D" w:rsidP="00E97E4D">
      <w:r>
        <w:t>______________________</w:t>
      </w:r>
      <w:r w:rsidRPr="00E97E4D">
        <w:t xml:space="preserve"> </w:t>
      </w:r>
      <w:proofErr w:type="gramStart"/>
      <w:r w:rsidRPr="00E97E4D">
        <w:t>formulas</w:t>
      </w:r>
      <w:proofErr w:type="gramEnd"/>
      <w:r w:rsidRPr="00E97E4D">
        <w:t xml:space="preserve"> always contain the lowest whole number ratios</w:t>
      </w:r>
    </w:p>
    <w:p w:rsidR="00E97E4D" w:rsidRPr="00E97E4D" w:rsidRDefault="00E97E4D" w:rsidP="00E97E4D">
      <w:r>
        <w:t>_____________________</w:t>
      </w:r>
      <w:r w:rsidRPr="00E97E4D">
        <w:t xml:space="preserve"> </w:t>
      </w:r>
      <w:proofErr w:type="gramStart"/>
      <w:r w:rsidRPr="00E97E4D">
        <w:t>compounds</w:t>
      </w:r>
      <w:proofErr w:type="gramEnd"/>
      <w:r w:rsidRPr="00E97E4D">
        <w:t xml:space="preserve"> do not always contain the lowest whole number ratios</w:t>
      </w:r>
    </w:p>
    <w:p w:rsidR="00E97E4D" w:rsidRPr="00E97E4D" w:rsidRDefault="00E97E4D" w:rsidP="00E97E4D">
      <w:r w:rsidRPr="00E97E4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403C98" wp14:editId="256199DE">
                <wp:simplePos x="0" y="0"/>
                <wp:positionH relativeFrom="column">
                  <wp:posOffset>3973830</wp:posOffset>
                </wp:positionH>
                <wp:positionV relativeFrom="paragraph">
                  <wp:posOffset>366395</wp:posOffset>
                </wp:positionV>
                <wp:extent cx="1981200" cy="536575"/>
                <wp:effectExtent l="0" t="0" r="0" b="0"/>
                <wp:wrapNone/>
                <wp:docPr id="1127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E4D" w:rsidRPr="00E97E4D" w:rsidRDefault="00E97E4D" w:rsidP="00E97E4D">
                            <w:pPr>
                              <w:pStyle w:val="NormalWeb"/>
                              <w:spacing w:before="288" w:beforeAutospacing="0" w:after="0" w:afterAutospacing="0"/>
                            </w:pP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12"/>
                                <w:vertAlign w:val="subscript"/>
                              </w:rPr>
                              <w:t>3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H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12"/>
                                <w:vertAlign w:val="subscript"/>
                              </w:rPr>
                              <w:t>9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O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12"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312.9pt;margin-top:28.85pt;width:156pt;height:4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" filled="f" stroked="f">
                <v:textbox style="mso-fit-shape-to-text:t">
                  <w:txbxContent>
                    <w:p w:rsidR="00E97E4D" w:rsidRPr="00E97E4D" w:rsidRDefault="00E97E4D" w:rsidP="00E97E4D">
                      <w:pPr>
                        <w:pStyle w:val="NormalWeb"/>
                        <w:spacing w:before="288" w:beforeAutospacing="0" w:after="0" w:afterAutospacing="0"/>
                      </w:pP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12"/>
                          <w:vertAlign w:val="subscript"/>
                        </w:rPr>
                        <w:t>3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H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12"/>
                          <w:vertAlign w:val="subscript"/>
                        </w:rPr>
                        <w:t>9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O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12"/>
                          <w:vertAlign w:val="subscrip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E97E4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29907F" wp14:editId="35993A85">
                <wp:simplePos x="0" y="0"/>
                <wp:positionH relativeFrom="column">
                  <wp:posOffset>279400</wp:posOffset>
                </wp:positionH>
                <wp:positionV relativeFrom="paragraph">
                  <wp:posOffset>366395</wp:posOffset>
                </wp:positionV>
                <wp:extent cx="1981200" cy="536575"/>
                <wp:effectExtent l="0" t="0" r="0" b="0"/>
                <wp:wrapNone/>
                <wp:docPr id="1127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E4D" w:rsidRPr="00E97E4D" w:rsidRDefault="00E97E4D" w:rsidP="00E97E4D">
                            <w:pPr>
                              <w:pStyle w:val="NormalWeb"/>
                              <w:spacing w:before="288" w:beforeAutospacing="0" w:after="0" w:afterAutospacing="0"/>
                            </w:pP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12"/>
                                <w:vertAlign w:val="subscript"/>
                              </w:rPr>
                              <w:t>6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H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12"/>
                                <w:vertAlign w:val="subscript"/>
                              </w:rPr>
                              <w:t>12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O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12"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pt;margin-top:28.85pt;width:156pt;height:4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" filled="f" stroked="f">
                <v:textbox style="mso-fit-shape-to-text:t">
                  <w:txbxContent>
                    <w:p w:rsidR="00E97E4D" w:rsidRPr="00E97E4D" w:rsidRDefault="00E97E4D" w:rsidP="00E97E4D">
                      <w:pPr>
                        <w:pStyle w:val="NormalWeb"/>
                        <w:spacing w:before="288" w:beforeAutospacing="0" w:after="0" w:afterAutospacing="0"/>
                      </w:pP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12"/>
                          <w:vertAlign w:val="subscript"/>
                        </w:rPr>
                        <w:t>6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H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12"/>
                          <w:vertAlign w:val="subscript"/>
                        </w:rPr>
                        <w:t>12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O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12"/>
                          <w:vertAlign w:val="subscrip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E97E4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66C6C0" wp14:editId="4BE383B3">
                <wp:simplePos x="0" y="0"/>
                <wp:positionH relativeFrom="column">
                  <wp:posOffset>2186305</wp:posOffset>
                </wp:positionH>
                <wp:positionV relativeFrom="paragraph">
                  <wp:posOffset>366395</wp:posOffset>
                </wp:positionV>
                <wp:extent cx="1066800" cy="536575"/>
                <wp:effectExtent l="0" t="0" r="0" b="0"/>
                <wp:wrapNone/>
                <wp:docPr id="1127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E4D" w:rsidRPr="00E97E4D" w:rsidRDefault="00E97E4D" w:rsidP="00E97E4D">
                            <w:pPr>
                              <w:pStyle w:val="NormalWeb"/>
                              <w:spacing w:before="288" w:beforeAutospacing="0" w:after="0" w:afterAutospacing="0"/>
                            </w:pP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H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12"/>
                                <w:vertAlign w:val="subscript"/>
                              </w:rPr>
                              <w:t>2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O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12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72.15pt;margin-top:28.85pt;width:84pt;height:4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" filled="f" stroked="f">
                <v:textbox style="mso-fit-shape-to-text:t">
                  <w:txbxContent>
                    <w:p w:rsidR="00E97E4D" w:rsidRPr="00E97E4D" w:rsidRDefault="00E97E4D" w:rsidP="00E97E4D">
                      <w:pPr>
                        <w:pStyle w:val="NormalWeb"/>
                        <w:spacing w:before="288" w:beforeAutospacing="0" w:after="0" w:afterAutospacing="0"/>
                      </w:pP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H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12"/>
                          <w:vertAlign w:val="subscript"/>
                        </w:rPr>
                        <w:t>2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O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-12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97E4D">
        <w:t>What is the Empirical Formula of the following compounds?</w:t>
      </w:r>
    </w:p>
    <w:p w:rsidR="00E97E4D" w:rsidRDefault="00E97E4D"/>
    <w:p w:rsidR="00E97E4D" w:rsidRDefault="00E97E4D"/>
    <w:p w:rsidR="00E97E4D" w:rsidRDefault="00E97E4D"/>
    <w:p w:rsidR="00E97E4D" w:rsidRDefault="00E97E4D"/>
    <w:p w:rsidR="00E97E4D" w:rsidRPr="00E97E4D" w:rsidRDefault="00E97E4D">
      <w:pPr>
        <w:rPr>
          <w:b/>
          <w:u w:val="single"/>
        </w:rPr>
      </w:pPr>
      <w:r w:rsidRPr="00E97E4D">
        <w:rPr>
          <w:b/>
          <w:u w:val="single"/>
        </w:rPr>
        <w:lastRenderedPageBreak/>
        <w:t>Slide 22:  Determining the Empirical Formula of a Compound</w:t>
      </w:r>
    </w:p>
    <w:p w:rsidR="00E97E4D" w:rsidRPr="00E97E4D" w:rsidRDefault="00E97E4D" w:rsidP="00E97E4D">
      <w:r w:rsidRPr="00E97E4D">
        <w:t>What is the empirical formula for a compound which contains 25.9% nitrogen and 74.1% oxygen by mass?</w:t>
      </w:r>
    </w:p>
    <w:p w:rsidR="00E97E4D" w:rsidRDefault="004236A8" w:rsidP="00E97E4D">
      <w:pPr>
        <w:numPr>
          <w:ilvl w:val="0"/>
          <w:numId w:val="3"/>
        </w:numPr>
      </w:pPr>
      <w:r w:rsidRPr="00E97E4D">
        <w:t>Covert % to mass (if needed)</w:t>
      </w:r>
    </w:p>
    <w:p w:rsidR="00E97E4D" w:rsidRPr="00E97E4D" w:rsidRDefault="00E97E4D" w:rsidP="00E97E4D">
      <w:pPr>
        <w:ind w:left="720"/>
      </w:pPr>
      <w:r w:rsidRPr="00E97E4D">
        <w:t xml:space="preserve">Assume a 100g sample.  In that sample </w:t>
      </w:r>
      <w:r>
        <w:t>_________</w:t>
      </w:r>
      <w:r w:rsidRPr="00E97E4D">
        <w:t xml:space="preserve"> g is nitrogen and </w:t>
      </w:r>
      <w:r>
        <w:t>_________</w:t>
      </w:r>
      <w:r w:rsidRPr="00E97E4D">
        <w:t>g is oxygen</w:t>
      </w:r>
    </w:p>
    <w:p w:rsidR="002710FA" w:rsidRDefault="004236A8" w:rsidP="00E97E4D">
      <w:pPr>
        <w:numPr>
          <w:ilvl w:val="0"/>
          <w:numId w:val="3"/>
        </w:numPr>
      </w:pPr>
      <w:r w:rsidRPr="00E97E4D">
        <w:t>Convert mass to moles</w:t>
      </w:r>
    </w:p>
    <w:p w:rsidR="00E97E4D" w:rsidRDefault="00E97E4D" w:rsidP="00E97E4D"/>
    <w:p w:rsidR="00E97E4D" w:rsidRPr="00E97E4D" w:rsidRDefault="00E97E4D" w:rsidP="00E97E4D"/>
    <w:p w:rsidR="002710FA" w:rsidRDefault="004236A8" w:rsidP="00E97E4D">
      <w:pPr>
        <w:numPr>
          <w:ilvl w:val="0"/>
          <w:numId w:val="3"/>
        </w:numPr>
      </w:pPr>
      <w:r w:rsidRPr="00E97E4D">
        <w:t>Divide each molar quantity by the lowest number of moles</w:t>
      </w:r>
    </w:p>
    <w:p w:rsidR="00E97E4D" w:rsidRDefault="00E97E4D" w:rsidP="00E97E4D"/>
    <w:p w:rsidR="00E97E4D" w:rsidRPr="00E97E4D" w:rsidRDefault="00E97E4D" w:rsidP="00E97E4D"/>
    <w:p w:rsidR="002710FA" w:rsidRPr="00E97E4D" w:rsidRDefault="004236A8" w:rsidP="00E97E4D">
      <w:pPr>
        <w:numPr>
          <w:ilvl w:val="0"/>
          <w:numId w:val="3"/>
        </w:numPr>
      </w:pPr>
      <w:r w:rsidRPr="00E97E4D">
        <w:t>Multiply by the smallest number needed to create a whole number ratio (if needed)</w:t>
      </w:r>
    </w:p>
    <w:p w:rsidR="00E97E4D" w:rsidRDefault="00E97E4D"/>
    <w:p w:rsidR="00E97E4D" w:rsidRDefault="00E97E4D"/>
    <w:p w:rsidR="00E97E4D" w:rsidRDefault="00E97E4D"/>
    <w:p w:rsidR="00E97E4D" w:rsidRDefault="00E97E4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01918F" wp14:editId="5539D099">
                <wp:simplePos x="0" y="0"/>
                <wp:positionH relativeFrom="column">
                  <wp:posOffset>-53340</wp:posOffset>
                </wp:positionH>
                <wp:positionV relativeFrom="paragraph">
                  <wp:posOffset>17780</wp:posOffset>
                </wp:positionV>
                <wp:extent cx="6336665" cy="1743710"/>
                <wp:effectExtent l="0" t="0" r="26035" b="2794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743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4.2pt;margin-top:1.4pt;width:498.95pt;height:137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" filled="f" strokecolor="black [3213]" strokeweight="2pt"/>
            </w:pict>
          </mc:Fallback>
        </mc:AlternateContent>
      </w:r>
      <w:r>
        <w:t>Warm-up</w:t>
      </w:r>
    </w:p>
    <w:p w:rsidR="00E97E4D" w:rsidRDefault="00E97E4D"/>
    <w:p w:rsidR="00E97E4D" w:rsidRDefault="00E97E4D"/>
    <w:p w:rsidR="00E97E4D" w:rsidRDefault="00E97E4D"/>
    <w:p w:rsidR="00E97E4D" w:rsidRDefault="00E97E4D"/>
    <w:p w:rsidR="00E97E4D" w:rsidRDefault="00E97E4D"/>
    <w:p w:rsidR="00E97E4D" w:rsidRPr="00E97E4D" w:rsidRDefault="00E97E4D">
      <w:pPr>
        <w:rPr>
          <w:b/>
          <w:u w:val="single"/>
        </w:rPr>
      </w:pPr>
      <w:r w:rsidRPr="00E97E4D">
        <w:rPr>
          <w:b/>
          <w:u w:val="single"/>
        </w:rPr>
        <w:t>Slide 2</w:t>
      </w:r>
      <w:r w:rsidR="004236A8">
        <w:rPr>
          <w:b/>
          <w:u w:val="single"/>
        </w:rPr>
        <w:t>4</w:t>
      </w:r>
      <w:r w:rsidRPr="00E97E4D">
        <w:rPr>
          <w:b/>
          <w:u w:val="single"/>
        </w:rPr>
        <w:t>:  Molecular Formulas</w:t>
      </w:r>
    </w:p>
    <w:p w:rsidR="00E97E4D" w:rsidRDefault="00E97E4D" w:rsidP="00E97E4D">
      <w:pPr>
        <w:spacing w:line="360" w:lineRule="auto"/>
      </w:pPr>
      <w:r w:rsidRPr="00E97E4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70B8B7" wp14:editId="576B03DE">
                <wp:simplePos x="0" y="0"/>
                <wp:positionH relativeFrom="column">
                  <wp:posOffset>2534920</wp:posOffset>
                </wp:positionH>
                <wp:positionV relativeFrom="paragraph">
                  <wp:posOffset>514985</wp:posOffset>
                </wp:positionV>
                <wp:extent cx="2209800" cy="645795"/>
                <wp:effectExtent l="0" t="0" r="0" b="0"/>
                <wp:wrapNone/>
                <wp:docPr id="1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645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97E4D" w:rsidRPr="00E97E4D" w:rsidRDefault="00F31FB6" w:rsidP="00E97E4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E97E4D" w:rsidRPr="00E97E4D" w:rsidRDefault="00E97E4D" w:rsidP="00E97E4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             </w:t>
                            </w:r>
                            <w:r w:rsidR="004236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  </w:t>
                            </w: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 Acetic Acid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30" style="position:absolute;margin-left:199.6pt;margin-top:40.55pt;width:174pt;height:50.8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" filled="f" stroked="f">
                <v:textbox style="mso-fit-shape-to-text:t">
                  <w:txbxContent>
                    <w:p w:rsidR="00E97E4D" w:rsidRPr="00E97E4D" w:rsidRDefault="00F31FB6" w:rsidP="00E97E4D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4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  <w:p w:rsidR="00E97E4D" w:rsidRPr="00E97E4D" w:rsidRDefault="00E97E4D" w:rsidP="00E97E4D">
                      <w:pPr>
                        <w:pStyle w:val="NormalWeb"/>
                        <w:spacing w:before="0" w:beforeAutospacing="0" w:after="0" w:afterAutospacing="0"/>
                      </w:pP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             </w:t>
                      </w:r>
                      <w:r w:rsidR="004236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  </w:t>
                      </w: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 Acetic Acid</w:t>
                      </w:r>
                    </w:p>
                  </w:txbxContent>
                </v:textbox>
              </v:rect>
            </w:pict>
          </mc:Fallback>
        </mc:AlternateContent>
      </w:r>
      <w:r w:rsidRPr="00E97E4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11832C" wp14:editId="56E20899">
                <wp:simplePos x="0" y="0"/>
                <wp:positionH relativeFrom="column">
                  <wp:posOffset>1322705</wp:posOffset>
                </wp:positionH>
                <wp:positionV relativeFrom="paragraph">
                  <wp:posOffset>557530</wp:posOffset>
                </wp:positionV>
                <wp:extent cx="1143000" cy="645795"/>
                <wp:effectExtent l="0" t="0" r="0" b="0"/>
                <wp:wrapNone/>
                <wp:docPr id="1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97E4D" w:rsidRPr="00E97E4D" w:rsidRDefault="00F31FB6" w:rsidP="00E97E4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6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12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6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E97E4D" w:rsidRPr="00E97E4D" w:rsidRDefault="00E97E4D" w:rsidP="00E97E4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 Glucose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04.15pt;margin-top:43.9pt;width:90pt;height:50.85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" filled="f" stroked="f">
                <v:textbox style="mso-fit-shape-to-text:t">
                  <w:txbxContent>
                    <w:p w:rsidR="00E97E4D" w:rsidRPr="00E97E4D" w:rsidRDefault="00F31FB6" w:rsidP="00E97E4D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6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12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6</m:t>
                              </m:r>
                            </m:sub>
                          </m:sSub>
                        </m:oMath>
                      </m:oMathPara>
                    </w:p>
                    <w:p w:rsidR="00E97E4D" w:rsidRPr="00E97E4D" w:rsidRDefault="00E97E4D" w:rsidP="00E97E4D">
                      <w:pPr>
                        <w:pStyle w:val="NormalWeb"/>
                        <w:spacing w:before="0" w:beforeAutospacing="0" w:after="0" w:afterAutospacing="0"/>
                      </w:pP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 Glucose</w:t>
                      </w:r>
                    </w:p>
                  </w:txbxContent>
                </v:textbox>
              </v:shape>
            </w:pict>
          </mc:Fallback>
        </mc:AlternateContent>
      </w:r>
      <w:r w:rsidRPr="00E97E4D">
        <w:t xml:space="preserve">Many chemicals can have the same </w:t>
      </w:r>
      <w:r>
        <w:t>_____________________</w:t>
      </w:r>
      <w:r w:rsidRPr="00E97E4D">
        <w:t xml:space="preserve">l formula because atoms can share </w:t>
      </w:r>
      <w:r>
        <w:t>___________________</w:t>
      </w:r>
      <w:r w:rsidRPr="00E97E4D">
        <w:t xml:space="preserve"> in many ways.</w:t>
      </w:r>
    </w:p>
    <w:p w:rsidR="00E97E4D" w:rsidRPr="00E97E4D" w:rsidRDefault="00E97E4D" w:rsidP="00E97E4D">
      <w:pPr>
        <w:spacing w:line="360" w:lineRule="auto"/>
      </w:pPr>
    </w:p>
    <w:p w:rsidR="004236A8" w:rsidRDefault="004236A8">
      <w:r w:rsidRPr="00E97E4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927907" wp14:editId="6E39D8FB">
                <wp:simplePos x="0" y="0"/>
                <wp:positionH relativeFrom="column">
                  <wp:posOffset>894080</wp:posOffset>
                </wp:positionH>
                <wp:positionV relativeFrom="paragraph">
                  <wp:posOffset>24780</wp:posOffset>
                </wp:positionV>
                <wp:extent cx="4080510" cy="522605"/>
                <wp:effectExtent l="0" t="0" r="0" b="0"/>
                <wp:wrapNone/>
                <wp:docPr id="1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0510" cy="522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97E4D" w:rsidRPr="00E97E4D" w:rsidRDefault="00E97E4D" w:rsidP="00E97E4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E97E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Empirical Formula =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32" type="#_x0000_t202" style="position:absolute;margin-left:70.4pt;margin-top:1.95pt;width:321.3pt;height:41.15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" filled="f" stroked="f">
                <v:textbox style="mso-fit-shape-to-text:t">
                  <w:txbxContent>
                    <w:p w:rsidR="00E97E4D" w:rsidRPr="00E97E4D" w:rsidRDefault="00E97E4D" w:rsidP="00E97E4D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E97E4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Empirical Formula =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236A8" w:rsidRDefault="004236A8"/>
    <w:p w:rsidR="004236A8" w:rsidRDefault="004236A8"/>
    <w:p w:rsidR="004236A8" w:rsidRDefault="004236A8"/>
    <w:p w:rsidR="004236A8" w:rsidRDefault="004236A8"/>
    <w:p w:rsidR="00E97E4D" w:rsidRPr="004236A8" w:rsidRDefault="004236A8">
      <w:pPr>
        <w:rPr>
          <w:b/>
          <w:u w:val="single"/>
        </w:rPr>
      </w:pPr>
      <w:r w:rsidRPr="004236A8">
        <w:rPr>
          <w:b/>
          <w:u w:val="single"/>
        </w:rPr>
        <w:lastRenderedPageBreak/>
        <w:t>Slide 25:  Simple Molecular Problems</w:t>
      </w:r>
    </w:p>
    <w:p w:rsidR="004236A8" w:rsidRDefault="004236A8" w:rsidP="004236A8">
      <w:r w:rsidRPr="004236A8">
        <w:t>What is the molecular formula of a compound with an empirical formula of CH</w:t>
      </w:r>
      <w:r w:rsidRPr="004236A8">
        <w:rPr>
          <w:vertAlign w:val="subscript"/>
        </w:rPr>
        <w:t>2</w:t>
      </w:r>
      <w:r w:rsidRPr="004236A8">
        <w:t>O and a molecular mass of 90g/</w:t>
      </w:r>
      <w:proofErr w:type="spellStart"/>
      <w:r w:rsidRPr="004236A8">
        <w:t>mol</w:t>
      </w:r>
      <w:proofErr w:type="spellEnd"/>
      <w:r w:rsidRPr="004236A8">
        <w:t>?</w:t>
      </w:r>
    </w:p>
    <w:p w:rsidR="002710FA" w:rsidRDefault="004236A8" w:rsidP="004236A8">
      <w:pPr>
        <w:numPr>
          <w:ilvl w:val="0"/>
          <w:numId w:val="4"/>
        </w:numPr>
      </w:pPr>
      <w:r w:rsidRPr="004236A8">
        <w:t>Determine the empirical mass</w:t>
      </w:r>
    </w:p>
    <w:p w:rsidR="004236A8" w:rsidRPr="004236A8" w:rsidRDefault="004236A8" w:rsidP="004236A8"/>
    <w:p w:rsidR="002710FA" w:rsidRDefault="004236A8" w:rsidP="004236A8">
      <w:pPr>
        <w:numPr>
          <w:ilvl w:val="0"/>
          <w:numId w:val="4"/>
        </w:numPr>
      </w:pPr>
      <w:r w:rsidRPr="004236A8">
        <w:t>Divide the molecular mass by the empirical mass to determine how much larger the mass of the molecule is compared to the empirical formula</w:t>
      </w:r>
    </w:p>
    <w:p w:rsidR="004236A8" w:rsidRDefault="004236A8" w:rsidP="004236A8">
      <w:pPr>
        <w:pStyle w:val="ListParagraph"/>
      </w:pPr>
    </w:p>
    <w:p w:rsidR="004236A8" w:rsidRPr="004236A8" w:rsidRDefault="004236A8" w:rsidP="004236A8">
      <w:pPr>
        <w:ind w:left="720"/>
      </w:pPr>
    </w:p>
    <w:p w:rsidR="002710FA" w:rsidRPr="004236A8" w:rsidRDefault="004236A8" w:rsidP="004236A8">
      <w:pPr>
        <w:numPr>
          <w:ilvl w:val="0"/>
          <w:numId w:val="4"/>
        </w:numPr>
      </w:pPr>
      <w:r w:rsidRPr="004236A8">
        <w:t>Multiple the subscripts of each element in the empirical formula by the factor determined in #2</w:t>
      </w:r>
    </w:p>
    <w:p w:rsidR="004236A8" w:rsidRPr="004236A8" w:rsidRDefault="004236A8" w:rsidP="004236A8"/>
    <w:p w:rsidR="004236A8" w:rsidRDefault="004236A8"/>
    <w:p w:rsidR="004236A8" w:rsidRPr="004236A8" w:rsidRDefault="004236A8">
      <w:pPr>
        <w:rPr>
          <w:b/>
          <w:u w:val="single"/>
        </w:rPr>
      </w:pPr>
      <w:r w:rsidRPr="004236A8">
        <w:rPr>
          <w:b/>
          <w:u w:val="single"/>
        </w:rPr>
        <w:t>Slide 26:  Longer Molecular Problems</w:t>
      </w:r>
    </w:p>
    <w:p w:rsidR="002710FA" w:rsidRPr="004236A8" w:rsidRDefault="004236A8" w:rsidP="004236A8">
      <w:pPr>
        <w:numPr>
          <w:ilvl w:val="0"/>
          <w:numId w:val="5"/>
        </w:numPr>
      </w:pPr>
      <w:r w:rsidRPr="004236A8">
        <w:t xml:space="preserve">Determine the </w:t>
      </w:r>
      <w:r>
        <w:t>_________________________</w:t>
      </w:r>
      <w:r w:rsidRPr="004236A8">
        <w:t>formula</w:t>
      </w:r>
    </w:p>
    <w:p w:rsidR="002710FA" w:rsidRPr="004236A8" w:rsidRDefault="004236A8" w:rsidP="004236A8">
      <w:pPr>
        <w:numPr>
          <w:ilvl w:val="0"/>
          <w:numId w:val="5"/>
        </w:numPr>
      </w:pPr>
      <w:r w:rsidRPr="004236A8">
        <w:t xml:space="preserve">Given the molecular mass, determine the </w:t>
      </w:r>
      <w:r>
        <w:t>___________________________</w:t>
      </w:r>
      <w:r w:rsidRPr="004236A8">
        <w:t xml:space="preserve"> formula</w:t>
      </w:r>
    </w:p>
    <w:p w:rsidR="004236A8" w:rsidRPr="004236A8" w:rsidRDefault="004236A8" w:rsidP="004236A8">
      <w:pPr>
        <w:ind w:left="360"/>
      </w:pPr>
      <w:r w:rsidRPr="004236A8">
        <w:t>Determine the molecular formula of a compound that has a mass of 34g and contains 94.1</w:t>
      </w:r>
      <w:proofErr w:type="gramStart"/>
      <w:r w:rsidRPr="004236A8">
        <w:t>%  oxygen</w:t>
      </w:r>
      <w:proofErr w:type="gramEnd"/>
      <w:r w:rsidRPr="004236A8">
        <w:t xml:space="preserve"> and 5.9% hydrogen by mass.</w:t>
      </w:r>
    </w:p>
    <w:p w:rsidR="004236A8" w:rsidRDefault="004236A8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Default="004911CF"/>
    <w:p w:rsidR="004911CF" w:rsidRPr="002E7E7E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lastRenderedPageBreak/>
        <w:t xml:space="preserve">Mole-Mole Stoichiometry </w:t>
      </w:r>
      <w:proofErr w:type="gramStart"/>
      <w:r w:rsidRPr="002E7E7E">
        <w:rPr>
          <w:rFonts w:asciiTheme="minorHAnsi" w:hAnsiTheme="minorHAnsi"/>
          <w:sz w:val="36"/>
          <w:szCs w:val="36"/>
        </w:rPr>
        <w:t>( 1</w:t>
      </w:r>
      <w:proofErr w:type="gramEnd"/>
      <w:r w:rsidRPr="002E7E7E">
        <w:rPr>
          <w:rFonts w:asciiTheme="minorHAnsi" w:hAnsiTheme="minorHAnsi"/>
          <w:sz w:val="36"/>
          <w:szCs w:val="36"/>
        </w:rPr>
        <w:t xml:space="preserve"> step)</w:t>
      </w:r>
    </w:p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360"/>
      </w:pPr>
      <w:r w:rsidRPr="002E7E7E">
        <w:t>How many moles of hydrogen are required to produce 2.45 mole of ammonia?</w:t>
      </w:r>
      <w:r w:rsidRPr="002E7E7E">
        <w:tab/>
      </w:r>
    </w:p>
    <w:p w:rsidR="004911CF" w:rsidRPr="002E7E7E" w:rsidRDefault="004911CF" w:rsidP="004911CF">
      <w:pPr>
        <w:ind w:left="360"/>
        <w:jc w:val="center"/>
        <w:rPr>
          <w:b/>
          <w:bCs/>
          <w:sz w:val="24"/>
          <w:szCs w:val="24"/>
        </w:rPr>
      </w:pPr>
      <w:r w:rsidRPr="002E7E7E">
        <w:rPr>
          <w:b/>
          <w:bCs/>
          <w:sz w:val="24"/>
          <w:szCs w:val="24"/>
        </w:rPr>
        <w:t>__N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 xml:space="preserve">       +        __H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 xml:space="preserve">   →        __NH</w:t>
      </w:r>
      <w:r w:rsidRPr="002E7E7E">
        <w:rPr>
          <w:b/>
          <w:bCs/>
          <w:sz w:val="24"/>
          <w:szCs w:val="24"/>
          <w:vertAlign w:val="subscript"/>
        </w:rPr>
        <w:t>3</w:t>
      </w:r>
    </w:p>
    <w:p w:rsidR="004911CF" w:rsidRPr="002E7E7E" w:rsidRDefault="004911CF" w:rsidP="004911CF">
      <w:pPr>
        <w:ind w:left="2880"/>
      </w:pPr>
    </w:p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  <w:tab w:val="num" w:pos="-630"/>
        </w:tabs>
        <w:spacing w:after="0" w:line="240" w:lineRule="auto"/>
        <w:ind w:left="360"/>
      </w:pPr>
      <w:r w:rsidRPr="002E7E7E">
        <w:t xml:space="preserve">How many moles of potassium chloride are produced when 10.03 mole of potassium chlorate decomposes? </w:t>
      </w:r>
    </w:p>
    <w:p w:rsidR="004911CF" w:rsidRPr="002E7E7E" w:rsidRDefault="004911CF" w:rsidP="004911CF">
      <w:pPr>
        <w:ind w:left="720"/>
      </w:pPr>
    </w:p>
    <w:p w:rsidR="004911CF" w:rsidRPr="002E7E7E" w:rsidRDefault="004911CF" w:rsidP="004911CF">
      <w:pPr>
        <w:ind w:left="2520" w:firstLine="360"/>
        <w:rPr>
          <w:b/>
          <w:bCs/>
          <w:sz w:val="24"/>
          <w:szCs w:val="24"/>
        </w:rPr>
      </w:pPr>
      <w:r w:rsidRPr="002E7E7E">
        <w:rPr>
          <w:b/>
          <w:bCs/>
          <w:sz w:val="24"/>
          <w:szCs w:val="24"/>
        </w:rPr>
        <w:t>__KClO</w:t>
      </w:r>
      <w:r w:rsidRPr="002E7E7E">
        <w:rPr>
          <w:b/>
          <w:bCs/>
          <w:sz w:val="24"/>
          <w:szCs w:val="24"/>
          <w:vertAlign w:val="subscript"/>
        </w:rPr>
        <w:t>3</w:t>
      </w:r>
      <w:r w:rsidRPr="002E7E7E">
        <w:rPr>
          <w:b/>
          <w:bCs/>
          <w:sz w:val="24"/>
          <w:szCs w:val="24"/>
        </w:rPr>
        <w:t xml:space="preserve">    →        __</w:t>
      </w:r>
      <w:proofErr w:type="spellStart"/>
      <w:r w:rsidRPr="002E7E7E">
        <w:rPr>
          <w:b/>
          <w:bCs/>
          <w:sz w:val="24"/>
          <w:szCs w:val="24"/>
        </w:rPr>
        <w:t>KCl</w:t>
      </w:r>
      <w:proofErr w:type="spellEnd"/>
      <w:r w:rsidRPr="002E7E7E">
        <w:rPr>
          <w:b/>
          <w:bCs/>
          <w:sz w:val="24"/>
          <w:szCs w:val="24"/>
        </w:rPr>
        <w:t xml:space="preserve">     +     __ O</w:t>
      </w:r>
      <w:r w:rsidRPr="002E7E7E">
        <w:rPr>
          <w:b/>
          <w:bCs/>
          <w:sz w:val="24"/>
          <w:szCs w:val="24"/>
          <w:vertAlign w:val="subscript"/>
        </w:rPr>
        <w:t>2</w:t>
      </w:r>
    </w:p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  <w:tab w:val="num" w:pos="-1080"/>
        </w:tabs>
        <w:spacing w:after="0" w:line="240" w:lineRule="auto"/>
        <w:ind w:left="360"/>
      </w:pPr>
      <w:r w:rsidRPr="002E7E7E">
        <w:t>How many moles of zinc are required to react with 47.90 moles of hydrochloric acid?</w:t>
      </w:r>
      <w:r w:rsidRPr="002E7E7E">
        <w:tab/>
      </w:r>
    </w:p>
    <w:p w:rsidR="004911CF" w:rsidRPr="002E7E7E" w:rsidRDefault="004911CF" w:rsidP="004911CF">
      <w:pPr>
        <w:ind w:left="360"/>
        <w:rPr>
          <w:b/>
          <w:bCs/>
          <w:sz w:val="24"/>
          <w:szCs w:val="24"/>
        </w:rPr>
      </w:pPr>
      <w:r w:rsidRPr="002E7E7E">
        <w:tab/>
      </w:r>
      <w:r>
        <w:tab/>
      </w:r>
      <w:r>
        <w:tab/>
      </w:r>
      <w:r>
        <w:tab/>
      </w:r>
      <w:r w:rsidRPr="002E7E7E">
        <w:rPr>
          <w:b/>
          <w:bCs/>
          <w:sz w:val="24"/>
          <w:szCs w:val="24"/>
        </w:rPr>
        <w:t>__Zn   +      __</w:t>
      </w:r>
      <w:proofErr w:type="spellStart"/>
      <w:proofErr w:type="gramStart"/>
      <w:r w:rsidRPr="002E7E7E">
        <w:rPr>
          <w:b/>
          <w:bCs/>
          <w:sz w:val="24"/>
          <w:szCs w:val="24"/>
        </w:rPr>
        <w:t>HCl</w:t>
      </w:r>
      <w:proofErr w:type="spellEnd"/>
      <w:r w:rsidRPr="002E7E7E">
        <w:rPr>
          <w:b/>
          <w:bCs/>
          <w:sz w:val="24"/>
          <w:szCs w:val="24"/>
        </w:rPr>
        <w:t xml:space="preserve">  →</w:t>
      </w:r>
      <w:proofErr w:type="gramEnd"/>
      <w:r w:rsidRPr="002E7E7E">
        <w:rPr>
          <w:b/>
          <w:bCs/>
          <w:sz w:val="24"/>
          <w:szCs w:val="24"/>
        </w:rPr>
        <w:t xml:space="preserve">       __ ZnCl</w:t>
      </w:r>
      <w:r w:rsidRPr="002E7E7E">
        <w:rPr>
          <w:b/>
          <w:bCs/>
          <w:sz w:val="24"/>
          <w:szCs w:val="24"/>
          <w:vertAlign w:val="subscript"/>
        </w:rPr>
        <w:t>2</w:t>
      </w:r>
    </w:p>
    <w:p w:rsidR="004911CF" w:rsidRPr="002E7E7E" w:rsidRDefault="004911CF" w:rsidP="004911CF">
      <w:pPr>
        <w:ind w:left="360"/>
      </w:pPr>
    </w:p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360"/>
      </w:pPr>
      <w:r w:rsidRPr="002E7E7E">
        <w:t>How many moles of water vapor are produced when 66.20 moles of oxygen reacts with hexane?</w:t>
      </w:r>
    </w:p>
    <w:p w:rsidR="004911CF" w:rsidRPr="002E7E7E" w:rsidRDefault="004911CF" w:rsidP="004911CF">
      <w:pPr>
        <w:ind w:left="360"/>
        <w:rPr>
          <w:b/>
          <w:bCs/>
          <w:sz w:val="24"/>
          <w:szCs w:val="24"/>
        </w:rPr>
      </w:pPr>
      <w:r w:rsidRPr="002E7E7E">
        <w:tab/>
      </w:r>
      <w:r>
        <w:t xml:space="preserve">                                  </w:t>
      </w:r>
      <w:r w:rsidRPr="002E7E7E">
        <w:rPr>
          <w:b/>
          <w:bCs/>
          <w:sz w:val="24"/>
          <w:szCs w:val="24"/>
        </w:rPr>
        <w:t>__C</w:t>
      </w:r>
      <w:r w:rsidRPr="002E7E7E">
        <w:rPr>
          <w:b/>
          <w:bCs/>
          <w:sz w:val="24"/>
          <w:szCs w:val="24"/>
          <w:vertAlign w:val="subscript"/>
        </w:rPr>
        <w:t>6</w:t>
      </w:r>
      <w:r w:rsidRPr="002E7E7E">
        <w:rPr>
          <w:b/>
          <w:bCs/>
          <w:sz w:val="24"/>
          <w:szCs w:val="24"/>
        </w:rPr>
        <w:t>H</w:t>
      </w:r>
      <w:r w:rsidRPr="002E7E7E">
        <w:rPr>
          <w:b/>
          <w:bCs/>
          <w:sz w:val="24"/>
          <w:szCs w:val="24"/>
          <w:vertAlign w:val="subscript"/>
        </w:rPr>
        <w:t xml:space="preserve">14 </w:t>
      </w:r>
      <w:r w:rsidRPr="002E7E7E">
        <w:rPr>
          <w:b/>
          <w:bCs/>
          <w:sz w:val="24"/>
          <w:szCs w:val="24"/>
        </w:rPr>
        <w:t xml:space="preserve">   +      __O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 xml:space="preserve">        →        __CO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 xml:space="preserve">     +           __H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>O</w:t>
      </w:r>
    </w:p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360"/>
      </w:pPr>
      <w:r w:rsidRPr="002E7E7E">
        <w:t>How many moles of potassium bromide are required to produce 80.035 moles of aluminum bromide?</w:t>
      </w:r>
      <w:r w:rsidRPr="002E7E7E">
        <w:tab/>
      </w:r>
    </w:p>
    <w:p w:rsidR="004911CF" w:rsidRPr="002E7E7E" w:rsidRDefault="004911CF" w:rsidP="004911CF">
      <w:pPr>
        <w:ind w:left="360"/>
        <w:jc w:val="center"/>
        <w:rPr>
          <w:b/>
          <w:bCs/>
          <w:sz w:val="24"/>
          <w:szCs w:val="24"/>
          <w:vertAlign w:val="subscript"/>
        </w:rPr>
      </w:pPr>
      <w:r w:rsidRPr="002E7E7E">
        <w:rPr>
          <w:b/>
          <w:sz w:val="24"/>
          <w:szCs w:val="24"/>
        </w:rPr>
        <w:t>__</w:t>
      </w:r>
      <w:proofErr w:type="gramStart"/>
      <w:r w:rsidRPr="002E7E7E">
        <w:rPr>
          <w:b/>
          <w:sz w:val="24"/>
          <w:szCs w:val="24"/>
        </w:rPr>
        <w:t>Al(</w:t>
      </w:r>
      <w:proofErr w:type="gramEnd"/>
      <w:r w:rsidRPr="002E7E7E">
        <w:rPr>
          <w:b/>
          <w:sz w:val="24"/>
          <w:szCs w:val="24"/>
        </w:rPr>
        <w:t>NO</w:t>
      </w:r>
      <w:r w:rsidRPr="002E7E7E">
        <w:rPr>
          <w:b/>
          <w:sz w:val="24"/>
          <w:szCs w:val="24"/>
          <w:vertAlign w:val="subscript"/>
        </w:rPr>
        <w:t>3</w:t>
      </w:r>
      <w:r w:rsidRPr="002E7E7E">
        <w:rPr>
          <w:b/>
          <w:sz w:val="24"/>
          <w:szCs w:val="24"/>
        </w:rPr>
        <w:t>)</w:t>
      </w:r>
      <w:r w:rsidRPr="002E7E7E">
        <w:rPr>
          <w:b/>
          <w:sz w:val="24"/>
          <w:szCs w:val="24"/>
          <w:vertAlign w:val="subscript"/>
        </w:rPr>
        <w:t>3</w:t>
      </w:r>
      <w:r w:rsidRPr="002E7E7E">
        <w:rPr>
          <w:b/>
          <w:sz w:val="24"/>
          <w:szCs w:val="24"/>
        </w:rPr>
        <w:t xml:space="preserve">    +    __ </w:t>
      </w:r>
      <w:proofErr w:type="spellStart"/>
      <w:r w:rsidRPr="002E7E7E">
        <w:rPr>
          <w:b/>
          <w:sz w:val="24"/>
          <w:szCs w:val="24"/>
        </w:rPr>
        <w:t>KBr</w:t>
      </w:r>
      <w:proofErr w:type="spellEnd"/>
      <w:r w:rsidRPr="002E7E7E">
        <w:rPr>
          <w:b/>
          <w:sz w:val="24"/>
          <w:szCs w:val="24"/>
        </w:rPr>
        <w:t xml:space="preserve">    →     __AlBr</w:t>
      </w:r>
      <w:r w:rsidRPr="002E7E7E">
        <w:rPr>
          <w:b/>
          <w:sz w:val="24"/>
          <w:szCs w:val="24"/>
          <w:vertAlign w:val="subscript"/>
        </w:rPr>
        <w:t>3</w:t>
      </w:r>
      <w:r w:rsidRPr="002E7E7E">
        <w:rPr>
          <w:b/>
          <w:sz w:val="24"/>
          <w:szCs w:val="24"/>
        </w:rPr>
        <w:t xml:space="preserve">   +   __KNO</w:t>
      </w:r>
      <w:r w:rsidRPr="002E7E7E">
        <w:rPr>
          <w:b/>
          <w:sz w:val="24"/>
          <w:szCs w:val="24"/>
          <w:vertAlign w:val="subscript"/>
        </w:rPr>
        <w:t>3</w:t>
      </w:r>
    </w:p>
    <w:p w:rsidR="004911CF" w:rsidRPr="002E7E7E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</w:p>
    <w:p w:rsidR="004911CF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</w:p>
    <w:p w:rsidR="004911CF" w:rsidRPr="002E7E7E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</w:p>
    <w:p w:rsidR="004911CF" w:rsidRPr="002E7E7E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</w:p>
    <w:p w:rsidR="004911CF" w:rsidRPr="002E7E7E" w:rsidRDefault="004911CF" w:rsidP="004911CF">
      <w:pPr>
        <w:pStyle w:val="Title"/>
        <w:rPr>
          <w:rFonts w:asciiTheme="minorHAnsi" w:hAnsiTheme="minorHAnsi"/>
          <w:sz w:val="28"/>
          <w:szCs w:val="28"/>
        </w:rPr>
      </w:pPr>
      <w:r w:rsidRPr="002E7E7E">
        <w:rPr>
          <w:rFonts w:asciiTheme="minorHAnsi" w:hAnsiTheme="minorHAnsi"/>
          <w:sz w:val="28"/>
          <w:szCs w:val="28"/>
        </w:rPr>
        <w:lastRenderedPageBreak/>
        <w:t xml:space="preserve">Mole – Mass </w:t>
      </w:r>
      <w:r>
        <w:rPr>
          <w:rFonts w:asciiTheme="minorHAnsi" w:hAnsiTheme="minorHAnsi"/>
          <w:sz w:val="28"/>
          <w:szCs w:val="28"/>
        </w:rPr>
        <w:t xml:space="preserve">Stoichiometry </w:t>
      </w:r>
      <w:r w:rsidRPr="002E7E7E">
        <w:rPr>
          <w:rFonts w:asciiTheme="minorHAnsi" w:hAnsiTheme="minorHAnsi"/>
          <w:sz w:val="28"/>
          <w:szCs w:val="28"/>
        </w:rPr>
        <w:t>(2 steps)</w:t>
      </w:r>
    </w:p>
    <w:p w:rsidR="004911CF" w:rsidRPr="002E7E7E" w:rsidRDefault="004911CF" w:rsidP="004911CF">
      <w:pPr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grams of ammonia are produced when 7.40 mole of hydrogen react with nitrogen?</w:t>
      </w:r>
    </w:p>
    <w:p w:rsidR="004911CF" w:rsidRPr="002E7E7E" w:rsidRDefault="004911CF" w:rsidP="004911CF">
      <w:pPr>
        <w:ind w:left="2160"/>
        <w:rPr>
          <w:sz w:val="28"/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grams of potassium chlorate will decompose to form 25.9 mole of oxygen gas?</w:t>
      </w:r>
    </w:p>
    <w:p w:rsidR="004911CF" w:rsidRPr="002E7E7E" w:rsidRDefault="004911CF" w:rsidP="004911CF">
      <w:pPr>
        <w:ind w:left="720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720"/>
        <w:rPr>
          <w:sz w:val="28"/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moles of zinc chloride are formed when 3.61 g of hydrochloric acid reacts?</w:t>
      </w:r>
    </w:p>
    <w:p w:rsidR="004911CF" w:rsidRDefault="004911CF" w:rsidP="004911CF">
      <w:pPr>
        <w:ind w:left="360"/>
        <w:rPr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moles of hexane are needed to produce 45.8 g of carbon dioxide?</w:t>
      </w:r>
    </w:p>
    <w:p w:rsidR="004911CF" w:rsidRPr="002E7E7E" w:rsidRDefault="004911CF" w:rsidP="004911CF">
      <w:pPr>
        <w:rPr>
          <w:sz w:val="28"/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grams of aluminum nitrate are required to produce 11.9 moles of potassium nitrate?</w:t>
      </w: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  <w:proofErr w:type="spellStart"/>
      <w:r w:rsidRPr="002E7E7E">
        <w:rPr>
          <w:b/>
          <w:bCs/>
          <w:sz w:val="28"/>
          <w:szCs w:val="28"/>
        </w:rPr>
        <w:t>Masss</w:t>
      </w:r>
      <w:proofErr w:type="spellEnd"/>
      <w:r w:rsidRPr="002E7E7E">
        <w:rPr>
          <w:b/>
          <w:bCs/>
          <w:sz w:val="28"/>
          <w:szCs w:val="28"/>
        </w:rPr>
        <w:t xml:space="preserve"> – Mass Stoich</w:t>
      </w:r>
      <w:r>
        <w:rPr>
          <w:b/>
          <w:bCs/>
          <w:szCs w:val="28"/>
        </w:rPr>
        <w:t>iometry</w:t>
      </w:r>
      <w:r w:rsidRPr="002E7E7E">
        <w:rPr>
          <w:b/>
          <w:bCs/>
          <w:sz w:val="28"/>
          <w:szCs w:val="28"/>
        </w:rPr>
        <w:t xml:space="preserve"> (3 steps)</w:t>
      </w: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ammonia are produced if 9.50 g of nitrogen are available?</w:t>
      </w: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potassium chlorate are required to produce 20.07 grams of potassium chloride?</w:t>
      </w:r>
    </w:p>
    <w:p w:rsidR="004911CF" w:rsidRDefault="004911CF" w:rsidP="004911CF">
      <w:pPr>
        <w:rPr>
          <w:bCs/>
          <w:szCs w:val="28"/>
        </w:rPr>
      </w:pPr>
    </w:p>
    <w:p w:rsidR="004911CF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hydrochloric acid are required to produce 15.5 grams of zinc chloride?</w:t>
      </w: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water will be produced if 10.0 grams of oxygen are available?</w:t>
      </w:r>
    </w:p>
    <w:p w:rsidR="004911CF" w:rsidRDefault="004911CF" w:rsidP="004911CF">
      <w:pPr>
        <w:rPr>
          <w:bCs/>
          <w:szCs w:val="28"/>
        </w:rPr>
      </w:pP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aluminum nitrate are needed to produce 40.77 grams of aluminum bromide?</w:t>
      </w:r>
    </w:p>
    <w:p w:rsidR="004911CF" w:rsidRDefault="004911CF"/>
    <w:p w:rsidR="00171A8C" w:rsidRDefault="00171A8C"/>
    <w:p w:rsidR="00171A8C" w:rsidRDefault="00171A8C"/>
    <w:p w:rsidR="00703559" w:rsidRDefault="00703559" w:rsidP="00703559">
      <w:r>
        <w:rPr>
          <w:b/>
          <w:u w:val="single"/>
        </w:rPr>
        <w:lastRenderedPageBreak/>
        <w:t>Stoichiometry Worksheet 4 (Mass-Volume/Volume-Volume at STP</w:t>
      </w:r>
    </w:p>
    <w:p w:rsidR="00703559" w:rsidRDefault="00703559" w:rsidP="00703559">
      <w:r>
        <w:t>1.  Pentane (C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12</w:t>
      </w:r>
      <w:r>
        <w:t xml:space="preserve">) burns according to the following </w:t>
      </w:r>
      <w:r>
        <w:rPr>
          <w:i/>
        </w:rPr>
        <w:t>unbalanced</w:t>
      </w:r>
      <w:r>
        <w:t xml:space="preserve"> reaction:  Assume STP</w:t>
      </w:r>
    </w:p>
    <w:p w:rsidR="00703559" w:rsidRDefault="00703559" w:rsidP="00703559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84455</wp:posOffset>
                </wp:positionV>
                <wp:extent cx="914400" cy="0"/>
                <wp:effectExtent l="9525" t="57785" r="19050" b="5651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6.65pt" to="252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tab/>
        <w:t>____C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12 (g</w:t>
      </w:r>
      <w:proofErr w:type="gramStart"/>
      <w:r>
        <w:rPr>
          <w:vertAlign w:val="subscript"/>
        </w:rPr>
        <w:t>)</w:t>
      </w:r>
      <w:r>
        <w:t xml:space="preserve">  +</w:t>
      </w:r>
      <w:proofErr w:type="gramEnd"/>
      <w:r>
        <w:t xml:space="preserve">  ____O</w:t>
      </w:r>
      <w:r>
        <w:rPr>
          <w:vertAlign w:val="subscript"/>
        </w:rPr>
        <w:t>2 (g)</w:t>
      </w:r>
      <w:r>
        <w:t xml:space="preserve">  </w:t>
      </w:r>
      <w:r>
        <w:tab/>
      </w:r>
      <w:r>
        <w:tab/>
      </w:r>
      <w:r>
        <w:tab/>
        <w:t xml:space="preserve">  ____CO</w:t>
      </w:r>
      <w:r>
        <w:rPr>
          <w:vertAlign w:val="subscript"/>
        </w:rPr>
        <w:t>2 (g)</w:t>
      </w:r>
      <w:r>
        <w:t xml:space="preserve">  +  ____H</w:t>
      </w:r>
      <w:r>
        <w:rPr>
          <w:vertAlign w:val="subscript"/>
        </w:rPr>
        <w:t>2</w:t>
      </w:r>
      <w:r>
        <w:softHyphen/>
        <w:t>O</w:t>
      </w:r>
      <w:r>
        <w:rPr>
          <w:vertAlign w:val="subscript"/>
        </w:rPr>
        <w:t>(g)</w:t>
      </w:r>
    </w:p>
    <w:p w:rsidR="00703559" w:rsidRDefault="00703559" w:rsidP="00703559">
      <w:pPr>
        <w:numPr>
          <w:ilvl w:val="0"/>
          <w:numId w:val="12"/>
        </w:numPr>
        <w:spacing w:after="0" w:line="240" w:lineRule="auto"/>
      </w:pPr>
      <w:r>
        <w:t>What volume of O</w:t>
      </w:r>
      <w:r>
        <w:rPr>
          <w:vertAlign w:val="subscript"/>
        </w:rPr>
        <w:t>2</w:t>
      </w:r>
      <w:r>
        <w:t xml:space="preserve"> is required to produce 48.0 L of Carbon dioxide?</w:t>
      </w:r>
    </w:p>
    <w:p w:rsidR="00703559" w:rsidRDefault="00703559" w:rsidP="00703559"/>
    <w:p w:rsidR="00703559" w:rsidRDefault="00703559" w:rsidP="00703559"/>
    <w:p w:rsidR="00703559" w:rsidRDefault="00703559" w:rsidP="00703559"/>
    <w:p w:rsidR="00703559" w:rsidRDefault="00703559" w:rsidP="00703559">
      <w:pPr>
        <w:numPr>
          <w:ilvl w:val="0"/>
          <w:numId w:val="12"/>
        </w:numPr>
        <w:spacing w:after="0" w:line="240" w:lineRule="auto"/>
      </w:pPr>
      <w:r>
        <w:t xml:space="preserve">What volume of </w:t>
      </w:r>
      <w:proofErr w:type="gramStart"/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 is produced when 106 L of CO</w:t>
      </w:r>
      <w:r>
        <w:rPr>
          <w:vertAlign w:val="subscript"/>
        </w:rPr>
        <w:t>2</w:t>
      </w:r>
      <w:r>
        <w:t xml:space="preserve"> is created?</w:t>
      </w:r>
    </w:p>
    <w:p w:rsidR="00703559" w:rsidRDefault="00703559" w:rsidP="00703559"/>
    <w:p w:rsidR="00703559" w:rsidRDefault="00703559" w:rsidP="00703559"/>
    <w:p w:rsidR="00703559" w:rsidRDefault="00703559" w:rsidP="00703559"/>
    <w:p w:rsidR="00703559" w:rsidRDefault="00703559" w:rsidP="00703559">
      <w:pPr>
        <w:numPr>
          <w:ilvl w:val="0"/>
          <w:numId w:val="12"/>
        </w:numPr>
        <w:spacing w:after="0" w:line="480" w:lineRule="auto"/>
      </w:pPr>
      <w:r>
        <w:t>What mass of Pentane would be required to produce 80.0 L of CO</w:t>
      </w:r>
      <w:r>
        <w:rPr>
          <w:vertAlign w:val="subscript"/>
        </w:rPr>
        <w:t>2</w:t>
      </w:r>
      <w:r>
        <w:t>?</w:t>
      </w:r>
    </w:p>
    <w:p w:rsidR="00703559" w:rsidRDefault="00703559" w:rsidP="00703559">
      <w:pPr>
        <w:spacing w:line="480" w:lineRule="auto"/>
      </w:pPr>
    </w:p>
    <w:p w:rsidR="00703559" w:rsidRDefault="00703559" w:rsidP="00703559"/>
    <w:p w:rsidR="00703559" w:rsidRDefault="00703559" w:rsidP="00703559">
      <w:r>
        <w:t>2.  Given the following equation:</w:t>
      </w:r>
    </w:p>
    <w:p w:rsidR="00703559" w:rsidRDefault="00703559" w:rsidP="00703559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60960</wp:posOffset>
                </wp:positionV>
                <wp:extent cx="914400" cy="0"/>
                <wp:effectExtent l="9525" t="56515" r="19050" b="5778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.8pt" to="207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">
                <v:stroke endarrow="block"/>
              </v:line>
            </w:pict>
          </mc:Fallback>
        </mc:AlternateContent>
      </w:r>
      <w:r>
        <w:tab/>
        <w:t>3 NO</w:t>
      </w:r>
      <w:r>
        <w:rPr>
          <w:vertAlign w:val="subscript"/>
        </w:rPr>
        <w:t>2</w:t>
      </w:r>
      <w:r>
        <w:t xml:space="preserve"> </w:t>
      </w:r>
      <w:r>
        <w:rPr>
          <w:vertAlign w:val="subscript"/>
        </w:rPr>
        <w:t>(g</w:t>
      </w:r>
      <w:proofErr w:type="gramStart"/>
      <w:r>
        <w:rPr>
          <w:vertAlign w:val="subscript"/>
        </w:rPr>
        <w:t>)</w:t>
      </w:r>
      <w:r>
        <w:t xml:space="preserve">  +</w:t>
      </w:r>
      <w:proofErr w:type="gramEnd"/>
      <w:r>
        <w:t xml:space="preserve"> 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(l)</w:t>
      </w:r>
      <w:r>
        <w:t xml:space="preserve"> </w:t>
      </w:r>
      <w:r>
        <w:tab/>
      </w:r>
      <w:r>
        <w:tab/>
      </w:r>
      <w:r>
        <w:tab/>
        <w:t>2 HNO</w:t>
      </w:r>
      <w:r>
        <w:rPr>
          <w:vertAlign w:val="subscript"/>
        </w:rPr>
        <w:t>3</w:t>
      </w:r>
      <w:r>
        <w:t xml:space="preserve"> 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 +  NO</w:t>
      </w:r>
      <w:r>
        <w:rPr>
          <w:vertAlign w:val="subscript"/>
        </w:rPr>
        <w:t>(g)</w:t>
      </w:r>
      <w:r>
        <w:t xml:space="preserve">   Assume STP</w:t>
      </w:r>
    </w:p>
    <w:p w:rsidR="00703559" w:rsidRDefault="00703559" w:rsidP="00703559">
      <w:pPr>
        <w:numPr>
          <w:ilvl w:val="0"/>
          <w:numId w:val="11"/>
        </w:numPr>
        <w:spacing w:after="0" w:line="240" w:lineRule="auto"/>
      </w:pPr>
      <w:r>
        <w:t xml:space="preserve">If 42.0 L of </w:t>
      </w:r>
      <w:proofErr w:type="gramStart"/>
      <w:r>
        <w:t>NO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 is produced, what volume of NO</w:t>
      </w:r>
      <w:r>
        <w:rPr>
          <w:vertAlign w:val="subscript"/>
        </w:rPr>
        <w:t>2</w:t>
      </w:r>
      <w:r>
        <w:t xml:space="preserve"> </w:t>
      </w:r>
      <w:r>
        <w:rPr>
          <w:vertAlign w:val="subscript"/>
        </w:rPr>
        <w:t>(g)</w:t>
      </w:r>
      <w:r>
        <w:t xml:space="preserve"> reacted?</w:t>
      </w:r>
    </w:p>
    <w:p w:rsidR="00703559" w:rsidRDefault="00703559" w:rsidP="00703559"/>
    <w:p w:rsidR="00703559" w:rsidRDefault="00703559" w:rsidP="00703559"/>
    <w:p w:rsidR="00703559" w:rsidRDefault="00703559" w:rsidP="00703559"/>
    <w:p w:rsidR="00703559" w:rsidRDefault="00703559" w:rsidP="00703559">
      <w:pPr>
        <w:numPr>
          <w:ilvl w:val="0"/>
          <w:numId w:val="11"/>
        </w:numPr>
        <w:spacing w:after="0" w:line="240" w:lineRule="auto"/>
      </w:pPr>
      <w:r>
        <w:t>What volume of Nitrogen monoxide would be produced from 100.0 g of water?</w:t>
      </w:r>
    </w:p>
    <w:p w:rsidR="00703559" w:rsidRDefault="00703559" w:rsidP="00703559"/>
    <w:p w:rsidR="00703559" w:rsidRDefault="00703559" w:rsidP="00703559"/>
    <w:p w:rsidR="00703559" w:rsidRDefault="00703559" w:rsidP="00703559">
      <w:r>
        <w:t xml:space="preserve">2.  The corrosion (rusting) of iron is represented as follows:  </w:t>
      </w:r>
    </w:p>
    <w:p w:rsidR="00703559" w:rsidRDefault="00703559" w:rsidP="00703559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1844749</wp:posOffset>
                </wp:positionH>
                <wp:positionV relativeFrom="paragraph">
                  <wp:posOffset>114123</wp:posOffset>
                </wp:positionV>
                <wp:extent cx="914400" cy="0"/>
                <wp:effectExtent l="0" t="76200" r="19050" b="952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25pt,9pt" to="217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0AMgIAAFkEAAAOAAAAZHJzL2Uyb0RvYy54bWysVE2P2yAQvVfqf0DcE9upk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tab/>
      </w:r>
      <w:r>
        <w:tab/>
        <w:t>3 O</w:t>
      </w:r>
      <w:r>
        <w:rPr>
          <w:vertAlign w:val="subscript"/>
        </w:rPr>
        <w:t>2</w:t>
      </w:r>
      <w:r>
        <w:softHyphen/>
      </w:r>
      <w:r>
        <w:rPr>
          <w:vertAlign w:val="subscript"/>
        </w:rPr>
        <w:t xml:space="preserve"> (g</w:t>
      </w:r>
      <w:proofErr w:type="gramStart"/>
      <w:r>
        <w:rPr>
          <w:vertAlign w:val="subscript"/>
        </w:rPr>
        <w:t>)</w:t>
      </w:r>
      <w:r>
        <w:t xml:space="preserve">  +</w:t>
      </w:r>
      <w:proofErr w:type="gramEnd"/>
      <w:r>
        <w:t xml:space="preserve">  4 Fe</w:t>
      </w:r>
      <w:r>
        <w:rPr>
          <w:vertAlign w:val="subscript"/>
        </w:rPr>
        <w:t>(s)</w:t>
      </w:r>
      <w:r>
        <w:t xml:space="preserve"> </w:t>
      </w:r>
      <w:r>
        <w:tab/>
      </w:r>
      <w:r>
        <w:tab/>
      </w:r>
      <w:r>
        <w:tab/>
        <w:t>2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 (s)</w:t>
      </w:r>
      <w:r>
        <w:t xml:space="preserve">   </w:t>
      </w:r>
    </w:p>
    <w:p w:rsidR="00703559" w:rsidRDefault="00703559" w:rsidP="00703559"/>
    <w:p w:rsidR="00703559" w:rsidRDefault="00703559" w:rsidP="00703559">
      <w:pPr>
        <w:numPr>
          <w:ilvl w:val="0"/>
          <w:numId w:val="10"/>
        </w:numPr>
        <w:spacing w:after="0" w:line="240" w:lineRule="auto"/>
        <w:ind w:right="-990"/>
      </w:pPr>
      <w:r>
        <w:t>What volume of Oxygen gas would be required to produce 16.0 g of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at STP?</w:t>
      </w:r>
    </w:p>
    <w:p w:rsidR="00703559" w:rsidRDefault="00703559" w:rsidP="00703559">
      <w:pPr>
        <w:ind w:right="-990"/>
      </w:pPr>
    </w:p>
    <w:p w:rsidR="00703559" w:rsidRDefault="00703559" w:rsidP="00703559">
      <w:pPr>
        <w:ind w:right="-990"/>
      </w:pPr>
    </w:p>
    <w:p w:rsidR="00703559" w:rsidRDefault="00703559" w:rsidP="00703559">
      <w:pPr>
        <w:ind w:right="-990"/>
      </w:pPr>
    </w:p>
    <w:p w:rsidR="00703559" w:rsidRDefault="00703559" w:rsidP="00703559">
      <w:pPr>
        <w:ind w:right="-990"/>
      </w:pPr>
    </w:p>
    <w:p w:rsidR="001B0F4D" w:rsidRDefault="001B0F4D" w:rsidP="001B0F4D">
      <w:pPr>
        <w:rPr>
          <w:b/>
          <w:sz w:val="36"/>
          <w:u w:val="single"/>
        </w:rPr>
      </w:pPr>
      <w:r>
        <w:rPr>
          <w:b/>
          <w:sz w:val="36"/>
          <w:u w:val="single"/>
        </w:rPr>
        <w:lastRenderedPageBreak/>
        <w:t>Gas Stoichiometry Practice - Solutions</w:t>
      </w:r>
    </w:p>
    <w:p w:rsidR="001B0F4D" w:rsidRPr="00BA752D" w:rsidRDefault="001B0F4D" w:rsidP="001B0F4D">
      <w:pPr>
        <w:rPr>
          <w:i/>
        </w:rPr>
      </w:pPr>
      <w:r w:rsidRPr="00BA752D">
        <w:rPr>
          <w:i/>
        </w:rPr>
        <w:t xml:space="preserve">For all of these problems, assume that the reactions are being performed at a pressure of 1.0 </w:t>
      </w:r>
      <w:proofErr w:type="spellStart"/>
      <w:r w:rsidRPr="00BA752D">
        <w:rPr>
          <w:i/>
        </w:rPr>
        <w:t>atm</w:t>
      </w:r>
      <w:proofErr w:type="spellEnd"/>
      <w:r w:rsidRPr="00BA752D">
        <w:rPr>
          <w:i/>
        </w:rPr>
        <w:t xml:space="preserve"> and a temperature of 298 K.</w:t>
      </w:r>
    </w:p>
    <w:p w:rsidR="001B0F4D" w:rsidRDefault="001B0F4D" w:rsidP="001B0F4D">
      <w:pPr>
        <w:ind w:left="720" w:hanging="720"/>
      </w:pPr>
      <w:r>
        <w:t>1)</w:t>
      </w:r>
      <w:r>
        <w:tab/>
        <w:t>Calcium carbonate decomposes at high temperatures to form carbon dioxide and calcium oxide:</w:t>
      </w:r>
    </w:p>
    <w:p w:rsidR="001B0F4D" w:rsidRPr="00831B68" w:rsidRDefault="001B0F4D" w:rsidP="001B0F4D">
      <w:pPr>
        <w:ind w:left="720" w:hanging="720"/>
        <w:jc w:val="center"/>
        <w:rPr>
          <w:b/>
        </w:rPr>
      </w:pPr>
      <w:r w:rsidRPr="00831B68">
        <w:rPr>
          <w:b/>
        </w:rPr>
        <w:t>CaCO</w:t>
      </w:r>
      <w:r w:rsidRPr="00831B68">
        <w:rPr>
          <w:b/>
          <w:vertAlign w:val="subscript"/>
        </w:rPr>
        <w:t>3(s)</w:t>
      </w:r>
      <w:r w:rsidRPr="00831B68">
        <w:rPr>
          <w:b/>
        </w:rPr>
        <w:t xml:space="preserve"> </w:t>
      </w:r>
      <w:r w:rsidRPr="00831B68">
        <w:rPr>
          <w:b/>
        </w:rPr>
        <w:sym w:font="Wingdings" w:char="F0E0"/>
      </w:r>
      <w:r w:rsidRPr="00831B68">
        <w:rPr>
          <w:b/>
        </w:rPr>
        <w:t xml:space="preserve"> </w:t>
      </w:r>
      <w:proofErr w:type="gramStart"/>
      <w:r w:rsidRPr="00831B68">
        <w:rPr>
          <w:b/>
        </w:rPr>
        <w:t>CO</w:t>
      </w:r>
      <w:r w:rsidRPr="00831B68">
        <w:rPr>
          <w:b/>
          <w:vertAlign w:val="subscript"/>
        </w:rPr>
        <w:t>2(</w:t>
      </w:r>
      <w:proofErr w:type="gramEnd"/>
      <w:r w:rsidRPr="00831B68">
        <w:rPr>
          <w:b/>
          <w:vertAlign w:val="subscript"/>
        </w:rPr>
        <w:t>g)</w:t>
      </w:r>
      <w:r w:rsidRPr="00831B68">
        <w:rPr>
          <w:b/>
        </w:rPr>
        <w:t xml:space="preserve"> + </w:t>
      </w:r>
      <w:proofErr w:type="spellStart"/>
      <w:r w:rsidRPr="00831B68">
        <w:rPr>
          <w:b/>
        </w:rPr>
        <w:t>CaO</w:t>
      </w:r>
      <w:proofErr w:type="spellEnd"/>
      <w:r w:rsidRPr="00831B68">
        <w:rPr>
          <w:b/>
          <w:vertAlign w:val="subscript"/>
        </w:rPr>
        <w:t>(s)</w:t>
      </w:r>
    </w:p>
    <w:p w:rsidR="001B0F4D" w:rsidRDefault="001B0F4D" w:rsidP="001B0F4D">
      <w:pPr>
        <w:ind w:left="720" w:hanging="720"/>
      </w:pPr>
      <w:r>
        <w:tab/>
        <w:t>How many grams of calcium carbonate will I need to form 3.45 liters of carbon dioxide?</w:t>
      </w:r>
    </w:p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>
      <w:pPr>
        <w:ind w:left="720" w:hanging="720"/>
      </w:pPr>
      <w:r>
        <w:t>2)</w:t>
      </w:r>
      <w:r>
        <w:tab/>
        <w:t>Ethylene burns in oxygen to form carbon dioxide and water vapor:</w:t>
      </w:r>
    </w:p>
    <w:p w:rsidR="001B0F4D" w:rsidRPr="00BA752D" w:rsidRDefault="001B0F4D" w:rsidP="001B0F4D">
      <w:pPr>
        <w:ind w:left="720" w:hanging="720"/>
        <w:jc w:val="center"/>
        <w:rPr>
          <w:b/>
        </w:rPr>
      </w:pPr>
      <w:proofErr w:type="gramStart"/>
      <w:r w:rsidRPr="00BA752D">
        <w:rPr>
          <w:b/>
        </w:rPr>
        <w:t>C</w:t>
      </w:r>
      <w:r w:rsidRPr="00BA752D">
        <w:rPr>
          <w:b/>
          <w:vertAlign w:val="subscript"/>
        </w:rPr>
        <w:t>2</w:t>
      </w:r>
      <w:r w:rsidRPr="00BA752D">
        <w:rPr>
          <w:b/>
        </w:rPr>
        <w:t>H</w:t>
      </w:r>
      <w:r w:rsidRPr="00BA752D">
        <w:rPr>
          <w:b/>
          <w:vertAlign w:val="subscript"/>
        </w:rPr>
        <w:t>4(</w:t>
      </w:r>
      <w:proofErr w:type="gramEnd"/>
      <w:r w:rsidRPr="00BA752D">
        <w:rPr>
          <w:b/>
          <w:vertAlign w:val="subscript"/>
        </w:rPr>
        <w:t>g)</w:t>
      </w:r>
      <w:r w:rsidRPr="00BA752D">
        <w:rPr>
          <w:b/>
        </w:rPr>
        <w:t xml:space="preserve"> + 3 O</w:t>
      </w:r>
      <w:r w:rsidRPr="00BA752D">
        <w:rPr>
          <w:b/>
          <w:vertAlign w:val="subscript"/>
        </w:rPr>
        <w:t>2(g)</w:t>
      </w:r>
      <w:r w:rsidRPr="00BA752D">
        <w:rPr>
          <w:b/>
        </w:rPr>
        <w:t xml:space="preserve"> </w:t>
      </w:r>
      <w:r w:rsidRPr="00BA752D">
        <w:rPr>
          <w:b/>
        </w:rPr>
        <w:sym w:font="Wingdings" w:char="F0E0"/>
      </w:r>
      <w:r w:rsidRPr="00BA752D">
        <w:rPr>
          <w:b/>
        </w:rPr>
        <w:t xml:space="preserve"> 2 CO</w:t>
      </w:r>
      <w:r w:rsidRPr="00BA752D">
        <w:rPr>
          <w:b/>
          <w:vertAlign w:val="subscript"/>
        </w:rPr>
        <w:t>2(g)</w:t>
      </w:r>
      <w:r w:rsidRPr="00BA752D">
        <w:rPr>
          <w:b/>
        </w:rPr>
        <w:t xml:space="preserve"> + 2 H</w:t>
      </w:r>
      <w:r w:rsidRPr="00BA752D">
        <w:rPr>
          <w:b/>
          <w:vertAlign w:val="subscript"/>
        </w:rPr>
        <w:t>2</w:t>
      </w:r>
      <w:r w:rsidRPr="00BA752D">
        <w:rPr>
          <w:b/>
        </w:rPr>
        <w:t>O</w:t>
      </w:r>
      <w:r w:rsidRPr="00BA752D">
        <w:rPr>
          <w:b/>
          <w:vertAlign w:val="subscript"/>
        </w:rPr>
        <w:t>(g)</w:t>
      </w:r>
    </w:p>
    <w:p w:rsidR="001B0F4D" w:rsidRDefault="001B0F4D" w:rsidP="001B0F4D">
      <w:pPr>
        <w:ind w:left="720" w:hanging="720"/>
      </w:pPr>
      <w:r>
        <w:tab/>
        <w:t>How many liters of water can be formed if 1.25 liters of ethylene are consumed in this reaction?</w:t>
      </w:r>
    </w:p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>
      <w:r>
        <w:t>3)</w:t>
      </w:r>
      <w:r>
        <w:tab/>
        <w:t>When chlorine is added to acetylene, 1</w:t>
      </w:r>
      <w:proofErr w:type="gramStart"/>
      <w:r>
        <w:t>,1,2,2</w:t>
      </w:r>
      <w:proofErr w:type="gramEnd"/>
      <w:r>
        <w:t>-tetrachloroethane is formed:</w:t>
      </w:r>
    </w:p>
    <w:p w:rsidR="001B0F4D" w:rsidRPr="00BA752D" w:rsidRDefault="001B0F4D" w:rsidP="001B0F4D">
      <w:pPr>
        <w:jc w:val="center"/>
        <w:rPr>
          <w:b/>
        </w:rPr>
      </w:pPr>
      <w:r w:rsidRPr="00BA752D">
        <w:rPr>
          <w:b/>
        </w:rPr>
        <w:t xml:space="preserve">2 </w:t>
      </w:r>
      <w:proofErr w:type="gramStart"/>
      <w:r>
        <w:rPr>
          <w:b/>
        </w:rPr>
        <w:t>Cl</w:t>
      </w:r>
      <w:r w:rsidRPr="00BA752D">
        <w:rPr>
          <w:b/>
          <w:vertAlign w:val="subscript"/>
        </w:rPr>
        <w:t>2(</w:t>
      </w:r>
      <w:proofErr w:type="gramEnd"/>
      <w:r w:rsidRPr="00BA752D">
        <w:rPr>
          <w:b/>
          <w:vertAlign w:val="subscript"/>
        </w:rPr>
        <w:t>g)</w:t>
      </w:r>
      <w:r w:rsidRPr="00BA752D">
        <w:rPr>
          <w:b/>
        </w:rPr>
        <w:t xml:space="preserve"> + C</w:t>
      </w:r>
      <w:r w:rsidRPr="00BA752D">
        <w:rPr>
          <w:b/>
          <w:vertAlign w:val="subscript"/>
        </w:rPr>
        <w:t>2</w:t>
      </w:r>
      <w:r w:rsidRPr="00BA752D">
        <w:rPr>
          <w:b/>
        </w:rPr>
        <w:t>H</w:t>
      </w:r>
      <w:r w:rsidRPr="00BA752D">
        <w:rPr>
          <w:b/>
          <w:vertAlign w:val="subscript"/>
        </w:rPr>
        <w:t>2(g)</w:t>
      </w:r>
      <w:r w:rsidRPr="00BA752D">
        <w:rPr>
          <w:b/>
        </w:rPr>
        <w:t xml:space="preserve"> </w:t>
      </w:r>
      <w:r w:rsidRPr="00BA752D">
        <w:rPr>
          <w:b/>
        </w:rPr>
        <w:sym w:font="Wingdings" w:char="F0E0"/>
      </w:r>
      <w:r w:rsidRPr="00BA752D">
        <w:rPr>
          <w:b/>
        </w:rPr>
        <w:t xml:space="preserve"> C</w:t>
      </w:r>
      <w:r w:rsidRPr="00BA752D">
        <w:rPr>
          <w:b/>
          <w:vertAlign w:val="subscript"/>
        </w:rPr>
        <w:t>2</w:t>
      </w:r>
      <w:r w:rsidRPr="00BA752D">
        <w:rPr>
          <w:b/>
        </w:rPr>
        <w:t>H</w:t>
      </w:r>
      <w:r w:rsidRPr="00BA752D">
        <w:rPr>
          <w:b/>
          <w:vertAlign w:val="subscript"/>
        </w:rPr>
        <w:t>2</w:t>
      </w:r>
      <w:r>
        <w:rPr>
          <w:b/>
        </w:rPr>
        <w:t>Cl</w:t>
      </w:r>
      <w:r w:rsidRPr="00BA752D">
        <w:rPr>
          <w:b/>
          <w:vertAlign w:val="subscript"/>
        </w:rPr>
        <w:t>4(l)</w:t>
      </w:r>
    </w:p>
    <w:p w:rsidR="001B0F4D" w:rsidRDefault="001B0F4D" w:rsidP="001B0F4D">
      <w:pPr>
        <w:ind w:left="720" w:hanging="720"/>
      </w:pPr>
      <w:r>
        <w:tab/>
        <w:t>How many liters of chlorine will be needed to make 75.0 grams of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</w:r>
      <w:r>
        <w:t>Cl</w:t>
      </w:r>
      <w:r>
        <w:rPr>
          <w:vertAlign w:val="subscript"/>
        </w:rPr>
        <w:t>4</w:t>
      </w:r>
      <w:r>
        <w:t>?</w:t>
      </w:r>
    </w:p>
    <w:p w:rsidR="001B0F4D" w:rsidRDefault="001B0F4D" w:rsidP="001B0F4D"/>
    <w:p w:rsidR="001B0F4D" w:rsidRDefault="001B0F4D" w:rsidP="001B0F4D"/>
    <w:p w:rsidR="00703559" w:rsidRDefault="00703559" w:rsidP="00703559">
      <w:pPr>
        <w:ind w:right="-990"/>
      </w:pPr>
    </w:p>
    <w:p w:rsidR="00171A8C" w:rsidRDefault="00171A8C"/>
    <w:p w:rsidR="001B0F4D" w:rsidRDefault="001B0F4D"/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Percent Composition Worksheet</w:t>
      </w:r>
    </w:p>
    <w:p w:rsidR="001B0F4D" w:rsidRDefault="001B0F4D" w:rsidP="001B0F4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B0F4D">
        <w:rPr>
          <w:rFonts w:ascii="Arial" w:hAnsi="Arial" w:cs="Arial"/>
          <w:sz w:val="24"/>
          <w:szCs w:val="24"/>
        </w:rPr>
        <w:t>What is the percent composition of nitrogen in AgNO</w:t>
      </w:r>
      <w:r w:rsidRPr="001B0F4D">
        <w:rPr>
          <w:rFonts w:ascii="Arial" w:hAnsi="Arial" w:cs="Arial"/>
          <w:sz w:val="16"/>
          <w:szCs w:val="16"/>
        </w:rPr>
        <w:t>3</w:t>
      </w:r>
      <w:r w:rsidRPr="001B0F4D">
        <w:rPr>
          <w:rFonts w:ascii="Arial" w:hAnsi="Arial" w:cs="Arial"/>
          <w:sz w:val="24"/>
          <w:szCs w:val="24"/>
        </w:rPr>
        <w:t>?</w:t>
      </w: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B0F4D">
        <w:rPr>
          <w:rFonts w:ascii="Arial" w:hAnsi="Arial" w:cs="Arial"/>
          <w:sz w:val="24"/>
          <w:szCs w:val="24"/>
        </w:rPr>
        <w:t>What is the percent composition of carbon in C</w:t>
      </w:r>
      <w:r w:rsidRPr="001B0F4D">
        <w:rPr>
          <w:rFonts w:ascii="Arial" w:hAnsi="Arial" w:cs="Arial"/>
          <w:sz w:val="16"/>
          <w:szCs w:val="16"/>
        </w:rPr>
        <w:t>2</w:t>
      </w:r>
      <w:r w:rsidRPr="001B0F4D">
        <w:rPr>
          <w:rFonts w:ascii="Arial" w:hAnsi="Arial" w:cs="Arial"/>
          <w:sz w:val="24"/>
          <w:szCs w:val="24"/>
        </w:rPr>
        <w:t>H</w:t>
      </w:r>
      <w:r w:rsidRPr="001B0F4D">
        <w:rPr>
          <w:rFonts w:ascii="Arial" w:hAnsi="Arial" w:cs="Arial"/>
          <w:sz w:val="16"/>
          <w:szCs w:val="16"/>
        </w:rPr>
        <w:t>5</w:t>
      </w:r>
      <w:r w:rsidRPr="001B0F4D">
        <w:rPr>
          <w:rFonts w:ascii="Arial" w:hAnsi="Arial" w:cs="Arial"/>
          <w:sz w:val="24"/>
          <w:szCs w:val="24"/>
        </w:rPr>
        <w:t>O?</w:t>
      </w: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B0F4D">
        <w:rPr>
          <w:rFonts w:ascii="Arial" w:hAnsi="Arial" w:cs="Arial"/>
          <w:sz w:val="24"/>
          <w:szCs w:val="24"/>
        </w:rPr>
        <w:t>What is the percent composition of hydrogen in H</w:t>
      </w:r>
      <w:r w:rsidRPr="001B0F4D">
        <w:rPr>
          <w:rFonts w:ascii="Arial" w:hAnsi="Arial" w:cs="Arial"/>
          <w:sz w:val="16"/>
          <w:szCs w:val="16"/>
        </w:rPr>
        <w:t>2</w:t>
      </w:r>
      <w:r w:rsidRPr="001B0F4D">
        <w:rPr>
          <w:rFonts w:ascii="Arial" w:hAnsi="Arial" w:cs="Arial"/>
          <w:sz w:val="24"/>
          <w:szCs w:val="24"/>
        </w:rPr>
        <w:t>SO</w:t>
      </w:r>
      <w:r w:rsidRPr="001B0F4D">
        <w:rPr>
          <w:rFonts w:ascii="Arial" w:hAnsi="Arial" w:cs="Arial"/>
          <w:sz w:val="16"/>
          <w:szCs w:val="16"/>
        </w:rPr>
        <w:t>4</w:t>
      </w:r>
      <w:r w:rsidRPr="001B0F4D">
        <w:rPr>
          <w:rFonts w:ascii="Arial" w:hAnsi="Arial" w:cs="Arial"/>
          <w:sz w:val="24"/>
          <w:szCs w:val="24"/>
        </w:rPr>
        <w:t>?</w:t>
      </w: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B0F4D">
        <w:rPr>
          <w:rFonts w:ascii="Arial" w:hAnsi="Arial" w:cs="Arial"/>
          <w:sz w:val="24"/>
          <w:szCs w:val="24"/>
        </w:rPr>
        <w:t>What is the percent composition of sulfur in sulfur hexafluoride?</w:t>
      </w: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B0F4D">
        <w:rPr>
          <w:rFonts w:ascii="Arial" w:hAnsi="Arial" w:cs="Arial"/>
          <w:sz w:val="24"/>
          <w:szCs w:val="24"/>
        </w:rPr>
        <w:t>What is the percent composition of iron in iron (II) sulfide?</w:t>
      </w: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0F4D" w:rsidRPr="001B0F4D" w:rsidRDefault="001B0F4D" w:rsidP="001B0F4D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B0F4D">
        <w:rPr>
          <w:rFonts w:ascii="Arial" w:hAnsi="Arial" w:cs="Arial"/>
          <w:sz w:val="24"/>
          <w:szCs w:val="24"/>
        </w:rPr>
        <w:t>What is the percent composition of lithium in lithium phosphate?</w:t>
      </w:r>
    </w:p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1B0F4D" w:rsidRDefault="001B0F4D" w:rsidP="001B0F4D"/>
    <w:p w:rsidR="00F31FB6" w:rsidRDefault="00F31FB6" w:rsidP="00F31FB6">
      <w:pPr>
        <w:pStyle w:val="Default"/>
      </w:pPr>
    </w:p>
    <w:p w:rsidR="00F31FB6" w:rsidRDefault="00F31FB6" w:rsidP="00F31FB6">
      <w:pPr>
        <w:pStyle w:val="Default"/>
        <w:jc w:val="center"/>
        <w:rPr>
          <w:sz w:val="36"/>
          <w:szCs w:val="36"/>
        </w:rPr>
      </w:pPr>
      <w:r>
        <w:t xml:space="preserve"> </w:t>
      </w:r>
      <w:r>
        <w:rPr>
          <w:b/>
          <w:bCs/>
          <w:sz w:val="36"/>
          <w:szCs w:val="36"/>
          <w:u w:val="single"/>
        </w:rPr>
        <w:t xml:space="preserve">Empirical and Molecular Formula Worksheet </w:t>
      </w:r>
    </w:p>
    <w:p w:rsidR="00F31FB6" w:rsidRPr="00F31FB6" w:rsidRDefault="00F31FB6" w:rsidP="00F31FB6">
      <w:pPr>
        <w:pStyle w:val="Default"/>
        <w:rPr>
          <w:rFonts w:asciiTheme="minorHAnsi" w:hAnsiTheme="minorHAnsi"/>
          <w:sz w:val="23"/>
          <w:szCs w:val="23"/>
        </w:rPr>
      </w:pPr>
      <w:r w:rsidRPr="00F31FB6">
        <w:rPr>
          <w:rFonts w:asciiTheme="minorHAnsi" w:hAnsiTheme="minorHAnsi"/>
          <w:sz w:val="23"/>
          <w:szCs w:val="23"/>
        </w:rPr>
        <w:t xml:space="preserve">Write the empirical formula for the following compounds. </w:t>
      </w:r>
    </w:p>
    <w:p w:rsidR="00F31FB6" w:rsidRPr="00F31FB6" w:rsidRDefault="00F31FB6" w:rsidP="00F31FB6">
      <w:pPr>
        <w:pStyle w:val="Default"/>
        <w:ind w:firstLine="360"/>
        <w:rPr>
          <w:rFonts w:asciiTheme="minorHAnsi" w:hAnsiTheme="minorHAnsi"/>
          <w:sz w:val="23"/>
          <w:szCs w:val="23"/>
        </w:rPr>
      </w:pPr>
      <w:r w:rsidRPr="00F31FB6">
        <w:rPr>
          <w:rFonts w:asciiTheme="minorHAnsi" w:hAnsiTheme="minorHAnsi"/>
          <w:sz w:val="23"/>
          <w:szCs w:val="23"/>
        </w:rPr>
        <w:t>1) C</w:t>
      </w:r>
      <w:r w:rsidRPr="00F31FB6">
        <w:rPr>
          <w:rFonts w:asciiTheme="minorHAnsi" w:hAnsiTheme="minorHAnsi"/>
          <w:position w:val="-8"/>
          <w:sz w:val="23"/>
          <w:szCs w:val="23"/>
          <w:vertAlign w:val="subscript"/>
        </w:rPr>
        <w:t>6</w:t>
      </w:r>
      <w:r w:rsidRPr="00F31FB6">
        <w:rPr>
          <w:rFonts w:asciiTheme="minorHAnsi" w:hAnsiTheme="minorHAnsi"/>
          <w:sz w:val="23"/>
          <w:szCs w:val="23"/>
        </w:rPr>
        <w:t>H</w:t>
      </w:r>
      <w:r w:rsidRPr="00F31FB6">
        <w:rPr>
          <w:rFonts w:asciiTheme="minorHAnsi" w:hAnsiTheme="minorHAnsi"/>
          <w:position w:val="-8"/>
          <w:sz w:val="23"/>
          <w:szCs w:val="23"/>
          <w:vertAlign w:val="subscript"/>
        </w:rPr>
        <w:t>6</w:t>
      </w:r>
    </w:p>
    <w:p w:rsidR="00F31FB6" w:rsidRP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  <w:r w:rsidRPr="00F31FB6">
        <w:rPr>
          <w:rFonts w:asciiTheme="minorHAnsi" w:hAnsiTheme="minorHAnsi"/>
          <w:sz w:val="23"/>
          <w:szCs w:val="23"/>
        </w:rPr>
        <w:t>2) C</w:t>
      </w:r>
      <w:r w:rsidRPr="00F31FB6">
        <w:rPr>
          <w:rFonts w:asciiTheme="minorHAnsi" w:hAnsiTheme="minorHAnsi"/>
          <w:position w:val="-8"/>
          <w:sz w:val="23"/>
          <w:szCs w:val="23"/>
          <w:vertAlign w:val="subscript"/>
        </w:rPr>
        <w:t>8</w:t>
      </w:r>
      <w:r w:rsidRPr="00F31FB6">
        <w:rPr>
          <w:rFonts w:asciiTheme="minorHAnsi" w:hAnsiTheme="minorHAnsi"/>
          <w:sz w:val="23"/>
          <w:szCs w:val="23"/>
        </w:rPr>
        <w:t>H</w:t>
      </w:r>
      <w:r w:rsidRPr="00F31FB6">
        <w:rPr>
          <w:rFonts w:asciiTheme="minorHAnsi" w:hAnsiTheme="minorHAnsi"/>
          <w:position w:val="-8"/>
          <w:sz w:val="23"/>
          <w:szCs w:val="23"/>
          <w:vertAlign w:val="subscript"/>
        </w:rPr>
        <w:t xml:space="preserve">18 </w:t>
      </w:r>
    </w:p>
    <w:p w:rsidR="00F31FB6" w:rsidRP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  <w:r w:rsidRPr="00F31FB6">
        <w:rPr>
          <w:rFonts w:asciiTheme="minorHAnsi" w:hAnsiTheme="minorHAnsi"/>
          <w:sz w:val="23"/>
          <w:szCs w:val="23"/>
        </w:rPr>
        <w:t>3) WO</w:t>
      </w:r>
      <w:r w:rsidRPr="00F31FB6">
        <w:rPr>
          <w:rFonts w:asciiTheme="minorHAnsi" w:hAnsiTheme="minorHAnsi"/>
          <w:position w:val="-8"/>
          <w:sz w:val="23"/>
          <w:szCs w:val="23"/>
          <w:vertAlign w:val="subscript"/>
        </w:rPr>
        <w:t xml:space="preserve">2 </w:t>
      </w:r>
    </w:p>
    <w:p w:rsidR="00F31FB6" w:rsidRPr="00F31FB6" w:rsidRDefault="00F31FB6" w:rsidP="00F31FB6">
      <w:pPr>
        <w:pStyle w:val="Default"/>
        <w:ind w:left="720" w:hanging="360"/>
        <w:rPr>
          <w:rFonts w:asciiTheme="minorHAnsi" w:hAnsiTheme="minorHAnsi"/>
          <w:sz w:val="16"/>
          <w:szCs w:val="16"/>
        </w:rPr>
      </w:pPr>
      <w:r w:rsidRPr="00F31FB6">
        <w:rPr>
          <w:rFonts w:asciiTheme="minorHAnsi" w:hAnsiTheme="minorHAnsi"/>
          <w:sz w:val="23"/>
          <w:szCs w:val="23"/>
        </w:rPr>
        <w:t>4) C</w:t>
      </w:r>
      <w:r w:rsidRPr="00F31FB6">
        <w:rPr>
          <w:rFonts w:asciiTheme="minorHAnsi" w:hAnsiTheme="minorHAnsi"/>
          <w:sz w:val="16"/>
          <w:szCs w:val="16"/>
        </w:rPr>
        <w:t>2</w:t>
      </w:r>
      <w:r w:rsidRPr="00F31FB6">
        <w:rPr>
          <w:rFonts w:asciiTheme="minorHAnsi" w:hAnsiTheme="minorHAnsi"/>
          <w:sz w:val="23"/>
          <w:szCs w:val="23"/>
        </w:rPr>
        <w:t>H</w:t>
      </w:r>
      <w:r w:rsidRPr="00F31FB6">
        <w:rPr>
          <w:rFonts w:asciiTheme="minorHAnsi" w:hAnsiTheme="minorHAnsi"/>
          <w:sz w:val="16"/>
          <w:szCs w:val="16"/>
        </w:rPr>
        <w:t>6</w:t>
      </w:r>
      <w:r w:rsidRPr="00F31FB6">
        <w:rPr>
          <w:rFonts w:asciiTheme="minorHAnsi" w:hAnsiTheme="minorHAnsi"/>
          <w:sz w:val="23"/>
          <w:szCs w:val="23"/>
        </w:rPr>
        <w:t>O</w:t>
      </w:r>
      <w:r w:rsidRPr="00F31FB6">
        <w:rPr>
          <w:rFonts w:asciiTheme="minorHAnsi" w:hAnsiTheme="minorHAnsi"/>
          <w:sz w:val="16"/>
          <w:szCs w:val="16"/>
        </w:rPr>
        <w:t xml:space="preserve">2 </w:t>
      </w: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  <w:r w:rsidRPr="00F31FB6">
        <w:rPr>
          <w:rFonts w:asciiTheme="minorHAnsi" w:hAnsiTheme="minorHAnsi"/>
          <w:sz w:val="23"/>
          <w:szCs w:val="23"/>
        </w:rPr>
        <w:t>5) X</w:t>
      </w:r>
      <w:r w:rsidRPr="00F31FB6">
        <w:rPr>
          <w:rFonts w:asciiTheme="minorHAnsi" w:hAnsiTheme="minorHAnsi"/>
          <w:position w:val="-8"/>
          <w:sz w:val="23"/>
          <w:szCs w:val="23"/>
          <w:vertAlign w:val="subscript"/>
        </w:rPr>
        <w:t>39</w:t>
      </w:r>
      <w:r w:rsidRPr="00F31FB6">
        <w:rPr>
          <w:rFonts w:asciiTheme="minorHAnsi" w:hAnsiTheme="minorHAnsi"/>
          <w:sz w:val="23"/>
          <w:szCs w:val="23"/>
        </w:rPr>
        <w:t>Y</w:t>
      </w:r>
      <w:r w:rsidRPr="00F31FB6">
        <w:rPr>
          <w:rFonts w:asciiTheme="minorHAnsi" w:hAnsiTheme="minorHAnsi"/>
          <w:position w:val="-8"/>
          <w:sz w:val="23"/>
          <w:szCs w:val="23"/>
          <w:vertAlign w:val="subscript"/>
        </w:rPr>
        <w:t xml:space="preserve">13 </w:t>
      </w: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numPr>
          <w:ilvl w:val="0"/>
          <w:numId w:val="14"/>
        </w:numPr>
        <w:spacing w:after="0" w:line="240" w:lineRule="auto"/>
      </w:pPr>
      <w:r>
        <w:t>If a compound is 85.70% Carbon and</w:t>
      </w:r>
      <w:r>
        <w:t xml:space="preserve"> 14.30% Hydrogen</w:t>
      </w:r>
      <w:r>
        <w:t>.  What is the empirical formula of the compound?</w:t>
      </w: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position w:val="-8"/>
          <w:sz w:val="23"/>
          <w:szCs w:val="23"/>
          <w:vertAlign w:val="subscript"/>
        </w:rPr>
      </w:pPr>
    </w:p>
    <w:p w:rsidR="00F31FB6" w:rsidRDefault="00F31FB6" w:rsidP="00F31FB6">
      <w:pPr>
        <w:numPr>
          <w:ilvl w:val="0"/>
          <w:numId w:val="14"/>
        </w:numPr>
        <w:spacing w:after="0" w:line="240" w:lineRule="auto"/>
      </w:pPr>
      <w:r>
        <w:t>Elemental analysis reveals that a certain compound is made up of 26.57% K, 35.36 % Cr, and 38.07 % O.  Find the empirical formula.</w:t>
      </w: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numPr>
          <w:ilvl w:val="0"/>
          <w:numId w:val="14"/>
        </w:numPr>
        <w:spacing w:after="0" w:line="240" w:lineRule="auto"/>
      </w:pPr>
      <w:proofErr w:type="gramStart"/>
      <w:r>
        <w:t>A compound contain</w:t>
      </w:r>
      <w:proofErr w:type="gramEnd"/>
      <w:r>
        <w:t xml:space="preserve"> 20.11 % H, and 79.89% C.  Find:</w:t>
      </w:r>
    </w:p>
    <w:p w:rsidR="00F31FB6" w:rsidRDefault="00F31FB6" w:rsidP="00F31FB6">
      <w:pPr>
        <w:numPr>
          <w:ilvl w:val="0"/>
          <w:numId w:val="18"/>
        </w:numPr>
        <w:spacing w:after="0" w:line="240" w:lineRule="auto"/>
      </w:pPr>
      <w:r>
        <w:t>The empirical formula</w:t>
      </w: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numPr>
          <w:ilvl w:val="0"/>
          <w:numId w:val="18"/>
        </w:numPr>
        <w:spacing w:after="0" w:line="240" w:lineRule="auto"/>
      </w:pPr>
      <w:r>
        <w:t>The molecular formula, if the molecular mass is 30 g.</w:t>
      </w: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Pr="00F31FB6" w:rsidRDefault="00F31FB6" w:rsidP="00F31FB6">
      <w:pPr>
        <w:pStyle w:val="Default"/>
        <w:ind w:left="720" w:hanging="360"/>
        <w:rPr>
          <w:rFonts w:asciiTheme="minorHAnsi" w:hAnsiTheme="minorHAnsi"/>
          <w:sz w:val="23"/>
          <w:szCs w:val="23"/>
        </w:rPr>
      </w:pPr>
    </w:p>
    <w:p w:rsidR="00F31FB6" w:rsidRDefault="00F31FB6" w:rsidP="00F31FB6">
      <w:pPr>
        <w:numPr>
          <w:ilvl w:val="0"/>
          <w:numId w:val="14"/>
        </w:numPr>
        <w:spacing w:after="0" w:line="240" w:lineRule="auto"/>
      </w:pPr>
      <w:r>
        <w:lastRenderedPageBreak/>
        <w:t>A compound contains 40.0% Carbon, 6.73% Hydrogen, and 53.3% Oxygen.  Find:</w:t>
      </w:r>
    </w:p>
    <w:p w:rsidR="00F31FB6" w:rsidRDefault="00F31FB6" w:rsidP="00F31FB6">
      <w:pPr>
        <w:numPr>
          <w:ilvl w:val="0"/>
          <w:numId w:val="15"/>
        </w:numPr>
        <w:spacing w:after="0" w:line="240" w:lineRule="auto"/>
      </w:pPr>
      <w:r>
        <w:t>Empirical Formula</w:t>
      </w: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numPr>
          <w:ilvl w:val="0"/>
          <w:numId w:val="15"/>
        </w:numPr>
        <w:spacing w:after="0" w:line="240" w:lineRule="auto"/>
      </w:pPr>
      <w:r>
        <w:t>Empirical Mass</w:t>
      </w: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numPr>
          <w:ilvl w:val="0"/>
          <w:numId w:val="15"/>
        </w:numPr>
        <w:spacing w:after="0" w:line="240" w:lineRule="auto"/>
      </w:pPr>
      <w:r>
        <w:t>Molecular Formula, if the Molecular mass is 181 g.</w:t>
      </w:r>
    </w:p>
    <w:p w:rsidR="00F31FB6" w:rsidRDefault="00F31FB6" w:rsidP="00F31FB6"/>
    <w:p w:rsidR="00F31FB6" w:rsidRDefault="00F31FB6" w:rsidP="00F31FB6"/>
    <w:p w:rsidR="00F31FB6" w:rsidRDefault="00F31FB6" w:rsidP="00F31FB6"/>
    <w:p w:rsidR="00F31FB6" w:rsidRDefault="00F31FB6" w:rsidP="00F31FB6"/>
    <w:p w:rsidR="00F31FB6" w:rsidRDefault="00F31FB6" w:rsidP="00F31FB6"/>
    <w:p w:rsidR="00F31FB6" w:rsidRDefault="00F31FB6" w:rsidP="00F31FB6"/>
    <w:p w:rsidR="00F31FB6" w:rsidRDefault="00F31FB6" w:rsidP="00F31FB6">
      <w:pPr>
        <w:numPr>
          <w:ilvl w:val="0"/>
          <w:numId w:val="14"/>
        </w:numPr>
        <w:spacing w:after="0" w:line="240" w:lineRule="auto"/>
      </w:pPr>
      <w:r>
        <w:t>A compound consists of 19.30 % Na, 26.91 % S, and 53.80 % O.  Find:</w:t>
      </w:r>
    </w:p>
    <w:p w:rsidR="00F31FB6" w:rsidRDefault="00F31FB6" w:rsidP="00F31FB6">
      <w:pPr>
        <w:numPr>
          <w:ilvl w:val="0"/>
          <w:numId w:val="17"/>
        </w:numPr>
        <w:spacing w:after="0" w:line="240" w:lineRule="auto"/>
      </w:pPr>
      <w:r>
        <w:t>The empirical formula</w:t>
      </w: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spacing w:after="0" w:line="240" w:lineRule="auto"/>
      </w:pPr>
    </w:p>
    <w:p w:rsidR="00F31FB6" w:rsidRDefault="00F31FB6" w:rsidP="00F31FB6">
      <w:pPr>
        <w:numPr>
          <w:ilvl w:val="0"/>
          <w:numId w:val="17"/>
        </w:numPr>
        <w:spacing w:after="0" w:line="240" w:lineRule="auto"/>
      </w:pPr>
      <w:r>
        <w:t>The molecular formula, if the molecular mass is 237.9 g.</w:t>
      </w:r>
    </w:p>
    <w:p w:rsidR="00F31FB6" w:rsidRDefault="00F31FB6" w:rsidP="00F31FB6"/>
    <w:p w:rsidR="00F31FB6" w:rsidRDefault="00F31FB6" w:rsidP="00F31FB6"/>
    <w:p w:rsidR="00F31FB6" w:rsidRDefault="00F31FB6" w:rsidP="00F31FB6"/>
    <w:p w:rsidR="00F31FB6" w:rsidRDefault="00F31FB6" w:rsidP="00F31FB6">
      <w:pPr>
        <w:pStyle w:val="Default"/>
        <w:rPr>
          <w:sz w:val="23"/>
          <w:szCs w:val="23"/>
        </w:rPr>
      </w:pPr>
      <w:bookmarkStart w:id="0" w:name="_GoBack"/>
      <w:bookmarkEnd w:id="0"/>
    </w:p>
    <w:sectPr w:rsidR="00F31FB6" w:rsidSect="00E951CE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000002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0000003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0000006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0000007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40D1835"/>
    <w:multiLevelType w:val="hybridMultilevel"/>
    <w:tmpl w:val="D49C21F2"/>
    <w:lvl w:ilvl="0" w:tplc="C104282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770CE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10F0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3C63D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538F8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744355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4E26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A7B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02FB0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BD778A5"/>
    <w:multiLevelType w:val="hybridMultilevel"/>
    <w:tmpl w:val="45705CBA"/>
    <w:lvl w:ilvl="0" w:tplc="D77C4B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374E57"/>
    <w:multiLevelType w:val="hybridMultilevel"/>
    <w:tmpl w:val="DB90A41A"/>
    <w:lvl w:ilvl="0" w:tplc="E01629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F8791F"/>
    <w:multiLevelType w:val="hybridMultilevel"/>
    <w:tmpl w:val="DFE01FA4"/>
    <w:lvl w:ilvl="0" w:tplc="564CF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4A20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EE5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1CBA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EA49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3E63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C0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3238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A091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761D84"/>
    <w:multiLevelType w:val="hybridMultilevel"/>
    <w:tmpl w:val="03D685FE"/>
    <w:lvl w:ilvl="0" w:tplc="F90E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C2C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F4EF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AD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9024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22E4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2D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5C40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88E8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FA61D8"/>
    <w:multiLevelType w:val="hybridMultilevel"/>
    <w:tmpl w:val="3DE03C42"/>
    <w:lvl w:ilvl="0" w:tplc="28C22448">
      <w:start w:val="12"/>
      <w:numFmt w:val="bullet"/>
      <w:lvlText w:val="-"/>
      <w:lvlJc w:val="left"/>
      <w:pPr>
        <w:ind w:left="720" w:hanging="360"/>
      </w:pPr>
      <w:rPr>
        <w:rFonts w:ascii="Berlin Sans FB" w:eastAsia="Calibri" w:hAnsi="Berlin Sans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784E0E"/>
    <w:multiLevelType w:val="hybridMultilevel"/>
    <w:tmpl w:val="B0DC6C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8B211F"/>
    <w:multiLevelType w:val="hybridMultilevel"/>
    <w:tmpl w:val="C540D0EC"/>
    <w:lvl w:ilvl="0" w:tplc="768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FB6E9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B0883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9C44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0699E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B663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2EF40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A4349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344A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47802EC5"/>
    <w:multiLevelType w:val="hybridMultilevel"/>
    <w:tmpl w:val="16AAF0B6"/>
    <w:lvl w:ilvl="0" w:tplc="441C67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DD3AA1"/>
    <w:multiLevelType w:val="hybridMultilevel"/>
    <w:tmpl w:val="17A459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2E1F57"/>
    <w:multiLevelType w:val="hybridMultilevel"/>
    <w:tmpl w:val="E8B2BB28"/>
    <w:lvl w:ilvl="0" w:tplc="8BA6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9479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D62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8CEF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6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0203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9CA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2C2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CA5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B077AE"/>
    <w:multiLevelType w:val="hybridMultilevel"/>
    <w:tmpl w:val="53F8CE00"/>
    <w:lvl w:ilvl="0" w:tplc="92A67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3A5C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B01E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E8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2B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C29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4CD9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83D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F457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79008B"/>
    <w:multiLevelType w:val="hybridMultilevel"/>
    <w:tmpl w:val="956A9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15"/>
  </w:num>
  <w:num w:numId="4">
    <w:abstractNumId w:val="9"/>
  </w:num>
  <w:num w:numId="5">
    <w:abstractNumId w:val="16"/>
  </w:num>
  <w:num w:numId="6">
    <w:abstractNumId w:val="8"/>
  </w:num>
  <w:num w:numId="7">
    <w:abstractNumId w:val="10"/>
  </w:num>
  <w:num w:numId="8">
    <w:abstractNumId w:val="1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7"/>
  </w:num>
  <w:num w:numId="13">
    <w:abstractNumId w:val="14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CE"/>
    <w:rsid w:val="00171A8C"/>
    <w:rsid w:val="001B0F4D"/>
    <w:rsid w:val="002710FA"/>
    <w:rsid w:val="003D089E"/>
    <w:rsid w:val="004236A8"/>
    <w:rsid w:val="004911CF"/>
    <w:rsid w:val="00574B48"/>
    <w:rsid w:val="00703559"/>
    <w:rsid w:val="008344AA"/>
    <w:rsid w:val="00D30846"/>
    <w:rsid w:val="00E951CE"/>
    <w:rsid w:val="00E97E4D"/>
    <w:rsid w:val="00F3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C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D089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7E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97E4D"/>
    <w:rPr>
      <w:color w:val="808080"/>
    </w:rPr>
  </w:style>
  <w:style w:type="paragraph" w:styleId="Title">
    <w:name w:val="Title"/>
    <w:basedOn w:val="Normal"/>
    <w:link w:val="TitleChar"/>
    <w:qFormat/>
    <w:rsid w:val="004911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TitleChar">
    <w:name w:val="Title Char"/>
    <w:basedOn w:val="DefaultParagraphFont"/>
    <w:link w:val="Title"/>
    <w:rsid w:val="004911CF"/>
    <w:rPr>
      <w:rFonts w:ascii="Times New Roman" w:eastAsia="Times New Roman" w:hAnsi="Times New Roman" w:cs="Times New Roman"/>
      <w:b/>
      <w:bCs/>
      <w:sz w:val="40"/>
      <w:szCs w:val="24"/>
    </w:rPr>
  </w:style>
  <w:style w:type="paragraph" w:customStyle="1" w:styleId="Default">
    <w:name w:val="Default"/>
    <w:rsid w:val="00F31FB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C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D089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7E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97E4D"/>
    <w:rPr>
      <w:color w:val="808080"/>
    </w:rPr>
  </w:style>
  <w:style w:type="paragraph" w:styleId="Title">
    <w:name w:val="Title"/>
    <w:basedOn w:val="Normal"/>
    <w:link w:val="TitleChar"/>
    <w:qFormat/>
    <w:rsid w:val="004911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TitleChar">
    <w:name w:val="Title Char"/>
    <w:basedOn w:val="DefaultParagraphFont"/>
    <w:link w:val="Title"/>
    <w:rsid w:val="004911CF"/>
    <w:rPr>
      <w:rFonts w:ascii="Times New Roman" w:eastAsia="Times New Roman" w:hAnsi="Times New Roman" w:cs="Times New Roman"/>
      <w:b/>
      <w:bCs/>
      <w:sz w:val="40"/>
      <w:szCs w:val="24"/>
    </w:rPr>
  </w:style>
  <w:style w:type="paragraph" w:customStyle="1" w:styleId="Default">
    <w:name w:val="Default"/>
    <w:rsid w:val="00F31FB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78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00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67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4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50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603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423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6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189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407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5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7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39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stoichiometry+mole+map&amp;source=images&amp;cd=&amp;cad=rja&amp;docid=2XsqxpwvxNCqQM&amp;tbnid=hAJdv9S5r4CjhM:&amp;ved=0CAUQjRw&amp;url=http://moodleshare.org/mod/page/view.php?id=8673&amp;ei=i_iGUYDmDJPH0AGhvYGoBQ&amp;bvm=bv.45960087,d.dmQ&amp;psig=AFQjCNHrP92TGsfdtBNzHo7hFqmIODpCyQ&amp;ust=1367886300184711" TargetMode="Externa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16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6</cp:revision>
  <dcterms:created xsi:type="dcterms:W3CDTF">2013-05-06T02:42:00Z</dcterms:created>
  <dcterms:modified xsi:type="dcterms:W3CDTF">2013-05-06T04:19:00Z</dcterms:modified>
</cp:coreProperties>
</file>